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C03405" w14:textId="77777777" w:rsidR="00DF3641" w:rsidRPr="000848D4" w:rsidRDefault="00DF3641" w:rsidP="00660419">
      <w:pPr>
        <w:spacing w:line="360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0848D4">
        <w:rPr>
          <w:rFonts w:asciiTheme="minorHAnsi" w:hAnsiTheme="minorHAnsi" w:cstheme="minorHAnsi"/>
          <w:b/>
          <w:sz w:val="24"/>
          <w:szCs w:val="24"/>
        </w:rPr>
        <w:t>Załącznik nr 2 do SWZ</w:t>
      </w:r>
    </w:p>
    <w:p w14:paraId="0C9897CF" w14:textId="77777777" w:rsidR="00DF3641" w:rsidRPr="000848D4" w:rsidRDefault="00DF3641" w:rsidP="00DF36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0848D4">
        <w:rPr>
          <w:rFonts w:asciiTheme="minorHAnsi" w:eastAsia="Times New Roman" w:hAnsiTheme="minorHAnsi" w:cstheme="minorHAnsi"/>
          <w:sz w:val="24"/>
          <w:szCs w:val="24"/>
        </w:rPr>
        <w:t xml:space="preserve">Pełna nazwa </w:t>
      </w:r>
      <w:proofErr w:type="gramStart"/>
      <w:r w:rsidRPr="000848D4">
        <w:rPr>
          <w:rFonts w:asciiTheme="minorHAnsi" w:eastAsia="Times New Roman" w:hAnsiTheme="minorHAnsi" w:cstheme="minorHAnsi"/>
          <w:sz w:val="24"/>
          <w:szCs w:val="24"/>
        </w:rPr>
        <w:t xml:space="preserve">firmy:   </w:t>
      </w:r>
      <w:proofErr w:type="gramEnd"/>
      <w:r w:rsidRPr="000848D4">
        <w:rPr>
          <w:rFonts w:asciiTheme="minorHAnsi" w:eastAsia="Times New Roman" w:hAnsiTheme="minorHAnsi" w:cstheme="minorHAnsi"/>
          <w:sz w:val="24"/>
          <w:szCs w:val="24"/>
        </w:rPr>
        <w:t xml:space="preserve">       …………………………………………………………………………………………………………………</w:t>
      </w:r>
    </w:p>
    <w:p w14:paraId="55049A91" w14:textId="77777777" w:rsidR="00DF3641" w:rsidRPr="000848D4" w:rsidRDefault="00DF3641" w:rsidP="00DF36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0848D4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…………………………………………………………………………………………………………………</w:t>
      </w:r>
    </w:p>
    <w:p w14:paraId="2CAA999F" w14:textId="77777777" w:rsidR="00DF3641" w:rsidRPr="000848D4" w:rsidRDefault="00DF3641" w:rsidP="00DF36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0848D4">
        <w:rPr>
          <w:rFonts w:asciiTheme="minorHAnsi" w:eastAsia="Times New Roman" w:hAnsiTheme="minorHAnsi" w:cstheme="minorHAnsi"/>
          <w:sz w:val="24"/>
          <w:szCs w:val="24"/>
        </w:rPr>
        <w:t>Siedziba i adres (ulica, nr domu, kod pocztowy, miejscowość, województwo</w:t>
      </w:r>
      <w:proofErr w:type="gramStart"/>
      <w:r w:rsidRPr="000848D4">
        <w:rPr>
          <w:rFonts w:asciiTheme="minorHAnsi" w:eastAsia="Times New Roman" w:hAnsiTheme="minorHAnsi" w:cstheme="minorHAnsi"/>
          <w:sz w:val="24"/>
          <w:szCs w:val="24"/>
        </w:rPr>
        <w:t xml:space="preserve">):   </w:t>
      </w:r>
      <w:proofErr w:type="gramEnd"/>
      <w:r w:rsidRPr="000848D4">
        <w:rPr>
          <w:rFonts w:asciiTheme="minorHAnsi" w:eastAsia="Times New Roman" w:hAnsiTheme="minorHAnsi" w:cstheme="minorHAnsi"/>
          <w:sz w:val="24"/>
          <w:szCs w:val="24"/>
        </w:rPr>
        <w:t xml:space="preserve">     ……………</w:t>
      </w:r>
      <w:proofErr w:type="gramStart"/>
      <w:r w:rsidRPr="000848D4">
        <w:rPr>
          <w:rFonts w:asciiTheme="minorHAnsi" w:eastAsia="Times New Roman" w:hAnsiTheme="minorHAnsi" w:cstheme="minorHAnsi"/>
          <w:sz w:val="24"/>
          <w:szCs w:val="24"/>
        </w:rPr>
        <w:t>…….</w:t>
      </w:r>
      <w:proofErr w:type="gramEnd"/>
      <w:r w:rsidRPr="000848D4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………………………………………………………………………………………</w:t>
      </w:r>
      <w:proofErr w:type="gramStart"/>
      <w:r w:rsidRPr="000848D4">
        <w:rPr>
          <w:rFonts w:asciiTheme="minorHAnsi" w:eastAsia="Times New Roman" w:hAnsiTheme="minorHAnsi" w:cstheme="minorHAnsi"/>
          <w:sz w:val="24"/>
          <w:szCs w:val="24"/>
        </w:rPr>
        <w:t>…….</w:t>
      </w:r>
      <w:proofErr w:type="gramEnd"/>
      <w:r w:rsidRPr="000848D4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27D446A6" w14:textId="77777777" w:rsidR="00DF3641" w:rsidRPr="000848D4" w:rsidRDefault="00DF3641" w:rsidP="00DF36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0848D4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…………………………………………………………………………………………………………………</w:t>
      </w:r>
    </w:p>
    <w:p w14:paraId="15A718A3" w14:textId="77777777" w:rsidR="00DF3641" w:rsidRPr="000848D4" w:rsidRDefault="00DF3641" w:rsidP="00DF36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0848D4">
        <w:rPr>
          <w:rFonts w:asciiTheme="minorHAnsi" w:eastAsia="Times New Roman" w:hAnsiTheme="minorHAnsi" w:cstheme="minorHAnsi"/>
          <w:sz w:val="24"/>
          <w:szCs w:val="24"/>
        </w:rPr>
        <w:t xml:space="preserve">Nr KRS: ………………………… </w:t>
      </w:r>
      <w:proofErr w:type="gramStart"/>
      <w:r w:rsidRPr="000848D4">
        <w:rPr>
          <w:rFonts w:asciiTheme="minorHAnsi" w:eastAsia="Times New Roman" w:hAnsiTheme="minorHAnsi" w:cstheme="minorHAnsi"/>
          <w:sz w:val="24"/>
          <w:szCs w:val="24"/>
        </w:rPr>
        <w:t>NIP:…</w:t>
      </w:r>
      <w:proofErr w:type="gramEnd"/>
      <w:r w:rsidRPr="000848D4">
        <w:rPr>
          <w:rFonts w:asciiTheme="minorHAnsi" w:eastAsia="Times New Roman" w:hAnsiTheme="minorHAnsi" w:cstheme="minorHAnsi"/>
          <w:sz w:val="24"/>
          <w:szCs w:val="24"/>
        </w:rPr>
        <w:t xml:space="preserve">……………………… </w:t>
      </w:r>
      <w:proofErr w:type="gramStart"/>
      <w:r w:rsidRPr="000848D4">
        <w:rPr>
          <w:rFonts w:asciiTheme="minorHAnsi" w:eastAsia="Times New Roman" w:hAnsiTheme="minorHAnsi" w:cstheme="minorHAnsi"/>
          <w:sz w:val="24"/>
          <w:szCs w:val="24"/>
        </w:rPr>
        <w:t>REGON:…</w:t>
      </w:r>
      <w:proofErr w:type="gramEnd"/>
      <w:r w:rsidRPr="000848D4">
        <w:rPr>
          <w:rFonts w:asciiTheme="minorHAnsi" w:eastAsia="Times New Roman" w:hAnsiTheme="minorHAnsi" w:cstheme="minorHAnsi"/>
          <w:sz w:val="24"/>
          <w:szCs w:val="24"/>
        </w:rPr>
        <w:t>…………………</w:t>
      </w:r>
      <w:proofErr w:type="gramStart"/>
      <w:r w:rsidRPr="000848D4">
        <w:rPr>
          <w:rFonts w:asciiTheme="minorHAnsi" w:eastAsia="Times New Roman" w:hAnsiTheme="minorHAnsi" w:cstheme="minorHAnsi"/>
          <w:sz w:val="24"/>
          <w:szCs w:val="24"/>
        </w:rPr>
        <w:t>…….</w:t>
      </w:r>
      <w:proofErr w:type="gramEnd"/>
      <w:r w:rsidRPr="000848D4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4668DFE2" w14:textId="77777777" w:rsidR="00DF3641" w:rsidRPr="000848D4" w:rsidRDefault="00DF3641" w:rsidP="00DF36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0848D4">
        <w:rPr>
          <w:rFonts w:asciiTheme="minorHAnsi" w:eastAsia="Times New Roman" w:hAnsiTheme="minorHAnsi" w:cstheme="minorHAnsi"/>
          <w:sz w:val="24"/>
          <w:szCs w:val="24"/>
        </w:rPr>
        <w:t xml:space="preserve">Adres poczty </w:t>
      </w:r>
      <w:proofErr w:type="gramStart"/>
      <w:r w:rsidRPr="000848D4">
        <w:rPr>
          <w:rFonts w:asciiTheme="minorHAnsi" w:eastAsia="Times New Roman" w:hAnsiTheme="minorHAnsi" w:cstheme="minorHAnsi"/>
          <w:sz w:val="24"/>
          <w:szCs w:val="24"/>
        </w:rPr>
        <w:t>elektronicznej:  …</w:t>
      </w:r>
      <w:proofErr w:type="gramEnd"/>
      <w:r w:rsidRPr="000848D4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………………………………………………………………………….</w:t>
      </w:r>
    </w:p>
    <w:p w14:paraId="4061C38F" w14:textId="77777777" w:rsidR="00DF3641" w:rsidRPr="000848D4" w:rsidRDefault="00DF3641" w:rsidP="00DF36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0848D4">
        <w:rPr>
          <w:rFonts w:asciiTheme="minorHAnsi" w:eastAsia="Times New Roman" w:hAnsiTheme="minorHAnsi" w:cstheme="minorHAnsi"/>
          <w:sz w:val="24"/>
          <w:szCs w:val="24"/>
        </w:rPr>
        <w:t xml:space="preserve">Adres elektronicznej skrzynki </w:t>
      </w:r>
      <w:proofErr w:type="gramStart"/>
      <w:r w:rsidRPr="000848D4">
        <w:rPr>
          <w:rFonts w:asciiTheme="minorHAnsi" w:eastAsia="Times New Roman" w:hAnsiTheme="minorHAnsi" w:cstheme="minorHAnsi"/>
          <w:sz w:val="24"/>
          <w:szCs w:val="24"/>
        </w:rPr>
        <w:t xml:space="preserve">podawczej  </w:t>
      </w:r>
      <w:proofErr w:type="spellStart"/>
      <w:r w:rsidRPr="000848D4">
        <w:rPr>
          <w:rFonts w:asciiTheme="minorHAnsi" w:eastAsia="Times New Roman" w:hAnsiTheme="minorHAnsi" w:cstheme="minorHAnsi"/>
          <w:sz w:val="24"/>
          <w:szCs w:val="24"/>
        </w:rPr>
        <w:t>ePUAP</w:t>
      </w:r>
      <w:proofErr w:type="spellEnd"/>
      <w:proofErr w:type="gramEnd"/>
      <w:r w:rsidRPr="000848D4">
        <w:rPr>
          <w:rFonts w:asciiTheme="minorHAnsi" w:eastAsia="Times New Roman" w:hAnsiTheme="minorHAnsi" w:cstheme="minorHAnsi"/>
          <w:sz w:val="24"/>
          <w:szCs w:val="24"/>
        </w:rPr>
        <w:t>: ………………………………………………………</w:t>
      </w:r>
    </w:p>
    <w:p w14:paraId="0198125B" w14:textId="77777777" w:rsidR="00DF3641" w:rsidRPr="000848D4" w:rsidRDefault="00DF3641" w:rsidP="00DF36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0848D4">
        <w:rPr>
          <w:rFonts w:asciiTheme="minorHAnsi" w:eastAsia="Times New Roman" w:hAnsiTheme="minorHAnsi" w:cstheme="minorHAnsi"/>
          <w:sz w:val="24"/>
          <w:szCs w:val="24"/>
        </w:rPr>
        <w:t>Numer telefonu</w:t>
      </w:r>
      <w:proofErr w:type="gramStart"/>
      <w:r w:rsidRPr="000848D4">
        <w:rPr>
          <w:rFonts w:asciiTheme="minorHAnsi" w:eastAsia="Times New Roman" w:hAnsiTheme="minorHAnsi" w:cstheme="minorHAnsi"/>
          <w:sz w:val="24"/>
          <w:szCs w:val="24"/>
        </w:rPr>
        <w:t xml:space="preserve"> :…</w:t>
      </w:r>
      <w:proofErr w:type="gramEnd"/>
      <w:r w:rsidRPr="000848D4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………………………………………………………………………………………</w:t>
      </w:r>
    </w:p>
    <w:p w14:paraId="4204D286" w14:textId="77777777" w:rsidR="00DF3641" w:rsidRPr="000848D4" w:rsidRDefault="00DF3641" w:rsidP="00DF36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0848D4">
        <w:rPr>
          <w:rFonts w:asciiTheme="minorHAnsi" w:eastAsia="Times New Roman" w:hAnsiTheme="minorHAnsi" w:cstheme="minorHAnsi"/>
          <w:sz w:val="24"/>
          <w:szCs w:val="24"/>
        </w:rPr>
        <w:t>Osoba do kontaktu: ………………………………………………………………………………</w:t>
      </w:r>
      <w:proofErr w:type="gramStart"/>
      <w:r w:rsidRPr="000848D4">
        <w:rPr>
          <w:rFonts w:asciiTheme="minorHAnsi" w:eastAsia="Times New Roman" w:hAnsiTheme="minorHAnsi" w:cstheme="minorHAnsi"/>
          <w:sz w:val="24"/>
          <w:szCs w:val="24"/>
        </w:rPr>
        <w:t>…….</w:t>
      </w:r>
      <w:proofErr w:type="gramEnd"/>
      <w:r w:rsidRPr="000848D4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4E0D31A0" w14:textId="77777777" w:rsidR="00660419" w:rsidRPr="000848D4" w:rsidRDefault="00660419" w:rsidP="006604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jc w:val="center"/>
        <w:rPr>
          <w:rFonts w:asciiTheme="minorHAnsi" w:eastAsia="Times New Roman" w:hAnsiTheme="minorHAnsi" w:cstheme="minorHAnsi"/>
          <w:sz w:val="24"/>
          <w:szCs w:val="24"/>
        </w:rPr>
      </w:pPr>
      <w:r w:rsidRPr="000848D4">
        <w:rPr>
          <w:rFonts w:asciiTheme="minorHAnsi" w:eastAsia="Times New Roman" w:hAnsiTheme="minorHAnsi" w:cstheme="minorHAnsi"/>
          <w:sz w:val="24"/>
          <w:szCs w:val="24"/>
        </w:rPr>
        <w:t>(imię i nazwisko, nr telefonu, adres e-mail)</w:t>
      </w:r>
    </w:p>
    <w:p w14:paraId="6B35AF59" w14:textId="77777777" w:rsidR="00DF3641" w:rsidRPr="000848D4" w:rsidRDefault="00DF3641" w:rsidP="00DF3641">
      <w:pPr>
        <w:keepNext/>
        <w:spacing w:line="360" w:lineRule="auto"/>
        <w:ind w:left="-142" w:firstLine="284"/>
        <w:jc w:val="both"/>
        <w:outlineLvl w:val="2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0594DC93" w14:textId="77777777" w:rsidR="00DF3641" w:rsidRPr="000848D4" w:rsidRDefault="00DF3641" w:rsidP="00660419">
      <w:pPr>
        <w:keepNext/>
        <w:spacing w:line="276" w:lineRule="auto"/>
        <w:ind w:left="142"/>
        <w:jc w:val="right"/>
        <w:outlineLvl w:val="2"/>
        <w:rPr>
          <w:rFonts w:asciiTheme="minorHAnsi" w:eastAsia="Times New Roman" w:hAnsiTheme="minorHAnsi" w:cstheme="minorHAnsi"/>
          <w:b/>
          <w:sz w:val="24"/>
          <w:szCs w:val="24"/>
        </w:rPr>
      </w:pPr>
      <w:r w:rsidRPr="000848D4">
        <w:rPr>
          <w:rFonts w:asciiTheme="minorHAnsi" w:eastAsia="Times New Roman" w:hAnsiTheme="minorHAnsi" w:cstheme="minorHAnsi"/>
          <w:b/>
          <w:sz w:val="24"/>
          <w:szCs w:val="24"/>
        </w:rPr>
        <w:t>Uniwersytet Jana Kochanowskiego w Kielcach</w:t>
      </w:r>
    </w:p>
    <w:p w14:paraId="3ADEB4F7" w14:textId="77777777" w:rsidR="00DF3641" w:rsidRPr="000848D4" w:rsidRDefault="00DF3641" w:rsidP="00660419">
      <w:pPr>
        <w:spacing w:line="276" w:lineRule="auto"/>
        <w:ind w:left="142"/>
        <w:jc w:val="right"/>
        <w:rPr>
          <w:rFonts w:asciiTheme="minorHAnsi" w:eastAsia="Times New Roman" w:hAnsiTheme="minorHAnsi" w:cstheme="minorHAnsi"/>
          <w:b/>
          <w:sz w:val="24"/>
          <w:szCs w:val="24"/>
        </w:rPr>
      </w:pPr>
      <w:r w:rsidRPr="000848D4">
        <w:rPr>
          <w:rFonts w:asciiTheme="minorHAnsi" w:eastAsia="Times New Roman" w:hAnsiTheme="minorHAnsi" w:cstheme="minorHAnsi"/>
          <w:b/>
          <w:sz w:val="24"/>
          <w:szCs w:val="24"/>
        </w:rPr>
        <w:t>ul. Żeromskiego 5, 25-369 Kielce</w:t>
      </w:r>
    </w:p>
    <w:p w14:paraId="0CD13F1A" w14:textId="77777777" w:rsidR="00DF3641" w:rsidRPr="000848D4" w:rsidRDefault="00DF3641" w:rsidP="00E822E6">
      <w:pPr>
        <w:spacing w:line="276" w:lineRule="auto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526E73FA" w14:textId="77777777" w:rsidR="00DF3641" w:rsidRPr="000848D4" w:rsidRDefault="00DF3641" w:rsidP="00660419">
      <w:pPr>
        <w:spacing w:line="276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 w:rsidRPr="000848D4">
        <w:rPr>
          <w:rFonts w:asciiTheme="minorHAnsi" w:eastAsia="Times New Roman" w:hAnsiTheme="minorHAnsi" w:cstheme="minorHAnsi"/>
          <w:b/>
          <w:sz w:val="24"/>
          <w:szCs w:val="24"/>
        </w:rPr>
        <w:t>OFERTA</w:t>
      </w:r>
    </w:p>
    <w:p w14:paraId="72642C1D" w14:textId="77777777" w:rsidR="00660419" w:rsidRPr="000848D4" w:rsidRDefault="00660419" w:rsidP="00660419">
      <w:pPr>
        <w:spacing w:line="276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07FD3CC4" w14:textId="5349C8D9" w:rsidR="00DF3641" w:rsidRPr="000848D4" w:rsidRDefault="00DF3641" w:rsidP="00E822E6">
      <w:pPr>
        <w:pStyle w:val="Akapitzlist"/>
        <w:keepNext/>
        <w:numPr>
          <w:ilvl w:val="0"/>
          <w:numId w:val="1"/>
        </w:numPr>
        <w:autoSpaceDE w:val="0"/>
        <w:autoSpaceDN w:val="0"/>
        <w:adjustRightInd w:val="0"/>
        <w:snapToGrid w:val="0"/>
        <w:spacing w:line="276" w:lineRule="auto"/>
        <w:contextualSpacing w:val="0"/>
        <w:jc w:val="both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0848D4">
        <w:rPr>
          <w:rFonts w:asciiTheme="minorHAnsi" w:hAnsiTheme="minorHAnsi" w:cstheme="minorHAnsi"/>
          <w:sz w:val="24"/>
          <w:szCs w:val="24"/>
        </w:rPr>
        <w:t>W odpowiedzi na ogłoszenie przez Uniwersytet Jana Kochanowskiego w Kielcach przetargu nieograniczonego, którego przedmiotem jest „</w:t>
      </w:r>
      <w:r w:rsidR="00705E05" w:rsidRPr="000848D4">
        <w:rPr>
          <w:rFonts w:asciiTheme="minorHAnsi" w:eastAsia="Times New Roman" w:hAnsiTheme="minorHAnsi" w:cstheme="minorHAnsi"/>
          <w:b/>
          <w:sz w:val="24"/>
          <w:szCs w:val="24"/>
        </w:rPr>
        <w:t>Dostawa sprzętu laboratoryjnego</w:t>
      </w:r>
      <w:r w:rsidRPr="000848D4">
        <w:rPr>
          <w:rFonts w:asciiTheme="minorHAnsi" w:hAnsiTheme="minorHAnsi" w:cstheme="minorHAnsi"/>
          <w:sz w:val="24"/>
          <w:szCs w:val="24"/>
        </w:rPr>
        <w:t xml:space="preserve">” </w:t>
      </w:r>
      <w:r w:rsidRPr="000848D4">
        <w:rPr>
          <w:rFonts w:asciiTheme="minorHAnsi" w:hAnsiTheme="minorHAnsi" w:cstheme="minorHAnsi"/>
          <w:i/>
          <w:sz w:val="24"/>
          <w:szCs w:val="24"/>
        </w:rPr>
        <w:t>(</w:t>
      </w:r>
      <w:r w:rsidRPr="000848D4">
        <w:rPr>
          <w:rFonts w:asciiTheme="minorHAnsi" w:hAnsiTheme="minorHAnsi" w:cstheme="minorHAnsi"/>
          <w:sz w:val="24"/>
          <w:szCs w:val="24"/>
        </w:rPr>
        <w:t xml:space="preserve">postępowanie nr </w:t>
      </w:r>
      <w:r w:rsidR="00AB5802">
        <w:rPr>
          <w:rFonts w:asciiTheme="minorHAnsi" w:hAnsiTheme="minorHAnsi" w:cstheme="minorHAnsi"/>
          <w:sz w:val="24"/>
          <w:szCs w:val="24"/>
        </w:rPr>
        <w:t>KU</w:t>
      </w:r>
      <w:r w:rsidRPr="000848D4">
        <w:rPr>
          <w:rFonts w:asciiTheme="minorHAnsi" w:hAnsiTheme="minorHAnsi" w:cstheme="minorHAnsi"/>
          <w:sz w:val="24"/>
          <w:szCs w:val="24"/>
        </w:rPr>
        <w:t>.2301</w:t>
      </w:r>
      <w:r w:rsidR="003817B7" w:rsidRPr="000848D4">
        <w:rPr>
          <w:rFonts w:asciiTheme="minorHAnsi" w:hAnsiTheme="minorHAnsi" w:cstheme="minorHAnsi"/>
          <w:sz w:val="24"/>
          <w:szCs w:val="24"/>
        </w:rPr>
        <w:t>.</w:t>
      </w:r>
      <w:r w:rsidR="00F15F99" w:rsidRPr="000848D4">
        <w:rPr>
          <w:rFonts w:asciiTheme="minorHAnsi" w:hAnsiTheme="minorHAnsi" w:cstheme="minorHAnsi"/>
          <w:sz w:val="24"/>
          <w:szCs w:val="24"/>
        </w:rPr>
        <w:t>6</w:t>
      </w:r>
      <w:r w:rsidRPr="000848D4">
        <w:rPr>
          <w:rFonts w:asciiTheme="minorHAnsi" w:hAnsiTheme="minorHAnsi" w:cstheme="minorHAnsi"/>
          <w:sz w:val="24"/>
          <w:szCs w:val="24"/>
        </w:rPr>
        <w:t>.</w:t>
      </w:r>
      <w:r w:rsidR="00D67A38" w:rsidRPr="000848D4">
        <w:rPr>
          <w:rFonts w:asciiTheme="minorHAnsi" w:hAnsiTheme="minorHAnsi" w:cstheme="minorHAnsi"/>
          <w:sz w:val="24"/>
          <w:szCs w:val="24"/>
        </w:rPr>
        <w:t>202</w:t>
      </w:r>
      <w:r w:rsidR="00AB5802">
        <w:rPr>
          <w:rFonts w:asciiTheme="minorHAnsi" w:hAnsiTheme="minorHAnsi" w:cstheme="minorHAnsi"/>
          <w:sz w:val="24"/>
          <w:szCs w:val="24"/>
        </w:rPr>
        <w:t>6</w:t>
      </w:r>
      <w:r w:rsidRPr="000848D4">
        <w:rPr>
          <w:rFonts w:asciiTheme="minorHAnsi" w:hAnsiTheme="minorHAnsi" w:cstheme="minorHAnsi"/>
          <w:sz w:val="24"/>
          <w:szCs w:val="24"/>
        </w:rPr>
        <w:t>), składamy niniejsza ofertę oświadczając, że akceptujemy w całości wszystkie warunki zawarte w Specyfikacji Warunków Zamówienia (SWZ).</w:t>
      </w:r>
    </w:p>
    <w:p w14:paraId="1910D1CB" w14:textId="77777777" w:rsidR="00DF3641" w:rsidRPr="000848D4" w:rsidRDefault="00DF3641" w:rsidP="00E822E6">
      <w:pPr>
        <w:pStyle w:val="Akapitzlist"/>
        <w:keepNext/>
        <w:numPr>
          <w:ilvl w:val="0"/>
          <w:numId w:val="1"/>
        </w:numPr>
        <w:autoSpaceDE w:val="0"/>
        <w:autoSpaceDN w:val="0"/>
        <w:adjustRightInd w:val="0"/>
        <w:snapToGrid w:val="0"/>
        <w:spacing w:line="276" w:lineRule="auto"/>
        <w:contextualSpacing w:val="0"/>
        <w:jc w:val="both"/>
        <w:outlineLvl w:val="1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0848D4">
        <w:rPr>
          <w:rFonts w:asciiTheme="minorHAnsi" w:eastAsia="Times New Roman" w:hAnsiTheme="minorHAnsi" w:cstheme="minorHAnsi"/>
          <w:snapToGrid w:val="0"/>
          <w:sz w:val="24"/>
          <w:szCs w:val="24"/>
          <w:lang w:val="x-none" w:eastAsia="x-none"/>
        </w:rPr>
        <w:t>Oferujemy wykonanie przedmiotu zamówienia</w:t>
      </w:r>
      <w:r w:rsidRPr="000848D4">
        <w:rPr>
          <w:rFonts w:asciiTheme="minorHAnsi" w:eastAsia="Times New Roman" w:hAnsiTheme="minorHAnsi" w:cstheme="minorHAnsi"/>
          <w:snapToGrid w:val="0"/>
          <w:sz w:val="24"/>
          <w:szCs w:val="24"/>
          <w:lang w:eastAsia="x-none"/>
        </w:rPr>
        <w:t xml:space="preserve"> w zakresie objętym Specyfikacją Warunków Zamówienia i załącznikami do SWZ </w:t>
      </w:r>
      <w:r w:rsidRPr="000848D4">
        <w:rPr>
          <w:rFonts w:asciiTheme="minorHAnsi" w:hAnsiTheme="minorHAnsi" w:cstheme="minorHAnsi"/>
          <w:color w:val="000000" w:themeColor="text1"/>
          <w:sz w:val="24"/>
          <w:szCs w:val="24"/>
        </w:rPr>
        <w:t>za łączną cenę brutto:</w:t>
      </w:r>
    </w:p>
    <w:p w14:paraId="354D2121" w14:textId="77777777" w:rsidR="00DF3641" w:rsidRPr="000848D4" w:rsidRDefault="00DF3641" w:rsidP="00E822E6">
      <w:pPr>
        <w:pStyle w:val="Akapitzlist"/>
        <w:tabs>
          <w:tab w:val="left" w:pos="3450"/>
        </w:tabs>
        <w:spacing w:line="276" w:lineRule="auto"/>
        <w:ind w:left="36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</w:p>
    <w:p w14:paraId="6AFCB44B" w14:textId="44BCC606" w:rsidR="00D6192D" w:rsidRPr="000848D4" w:rsidRDefault="00D6192D" w:rsidP="00E822E6">
      <w:pPr>
        <w:pStyle w:val="Akapitzlist"/>
        <w:tabs>
          <w:tab w:val="left" w:pos="3450"/>
        </w:tabs>
        <w:spacing w:line="276" w:lineRule="auto"/>
        <w:ind w:left="360"/>
        <w:contextualSpacing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0848D4">
        <w:rPr>
          <w:rFonts w:asciiTheme="minorHAnsi" w:hAnsiTheme="minorHAnsi" w:cstheme="minorHAnsi"/>
          <w:b/>
          <w:sz w:val="24"/>
          <w:szCs w:val="24"/>
        </w:rPr>
        <w:t xml:space="preserve">Część </w:t>
      </w:r>
      <w:r w:rsidR="00527C07">
        <w:rPr>
          <w:rFonts w:asciiTheme="minorHAnsi" w:hAnsiTheme="minorHAnsi" w:cstheme="minorHAnsi"/>
          <w:b/>
          <w:sz w:val="24"/>
          <w:szCs w:val="24"/>
        </w:rPr>
        <w:t>1</w:t>
      </w:r>
    </w:p>
    <w:p w14:paraId="7B9DA21F" w14:textId="77777777" w:rsidR="00D6192D" w:rsidRPr="000848D4" w:rsidRDefault="00D6192D" w:rsidP="00E822E6">
      <w:pPr>
        <w:pStyle w:val="Akapitzlist"/>
        <w:tabs>
          <w:tab w:val="left" w:pos="3450"/>
        </w:tabs>
        <w:spacing w:line="276" w:lineRule="auto"/>
        <w:ind w:left="360"/>
        <w:contextualSpacing w:val="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9616948" w14:textId="77777777" w:rsidR="00DF3641" w:rsidRPr="000848D4" w:rsidRDefault="00DF3641" w:rsidP="009A221A">
      <w:pPr>
        <w:pStyle w:val="Akapitzlist"/>
        <w:tabs>
          <w:tab w:val="left" w:pos="3450"/>
        </w:tabs>
        <w:spacing w:line="276" w:lineRule="auto"/>
        <w:ind w:left="36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0848D4">
        <w:rPr>
          <w:rFonts w:asciiTheme="minorHAnsi" w:hAnsiTheme="minorHAnsi" w:cstheme="minorHAnsi"/>
          <w:b/>
          <w:sz w:val="24"/>
          <w:szCs w:val="24"/>
        </w:rPr>
        <w:t xml:space="preserve">- </w:t>
      </w:r>
      <w:r w:rsidR="00D908D6" w:rsidRPr="000848D4">
        <w:rPr>
          <w:rFonts w:asciiTheme="minorHAnsi" w:hAnsiTheme="minorHAnsi" w:cstheme="minorHAnsi"/>
          <w:b/>
          <w:sz w:val="24"/>
          <w:szCs w:val="24"/>
        </w:rPr>
        <w:t>netto: …………</w:t>
      </w:r>
      <w:proofErr w:type="gramStart"/>
      <w:r w:rsidR="00D908D6" w:rsidRPr="000848D4">
        <w:rPr>
          <w:rFonts w:asciiTheme="minorHAnsi" w:hAnsiTheme="minorHAnsi" w:cstheme="minorHAnsi"/>
          <w:b/>
          <w:sz w:val="24"/>
          <w:szCs w:val="24"/>
        </w:rPr>
        <w:t>…….</w:t>
      </w:r>
      <w:proofErr w:type="gramEnd"/>
      <w:r w:rsidR="00D908D6" w:rsidRPr="000848D4">
        <w:rPr>
          <w:rFonts w:asciiTheme="minorHAnsi" w:hAnsiTheme="minorHAnsi" w:cstheme="minorHAnsi"/>
          <w:b/>
          <w:sz w:val="24"/>
          <w:szCs w:val="24"/>
        </w:rPr>
        <w:t>. zł</w:t>
      </w:r>
      <w:r w:rsidR="00D908D6" w:rsidRPr="000848D4">
        <w:rPr>
          <w:rFonts w:asciiTheme="minorHAnsi" w:hAnsiTheme="minorHAnsi" w:cstheme="minorHAnsi"/>
          <w:sz w:val="24"/>
          <w:szCs w:val="24"/>
        </w:rPr>
        <w:t xml:space="preserve">, </w:t>
      </w:r>
      <w:r w:rsidR="00D908D6" w:rsidRPr="000848D4">
        <w:rPr>
          <w:rFonts w:asciiTheme="minorHAnsi" w:hAnsiTheme="minorHAnsi" w:cstheme="minorHAnsi"/>
          <w:b/>
          <w:sz w:val="24"/>
          <w:szCs w:val="24"/>
        </w:rPr>
        <w:t>brutto:</w:t>
      </w:r>
      <w:r w:rsidR="00D908D6" w:rsidRPr="000848D4">
        <w:rPr>
          <w:rFonts w:asciiTheme="minorHAnsi" w:hAnsiTheme="minorHAnsi" w:cstheme="minorHAnsi"/>
          <w:sz w:val="24"/>
          <w:szCs w:val="24"/>
        </w:rPr>
        <w:t xml:space="preserve"> </w:t>
      </w:r>
      <w:r w:rsidRPr="000848D4">
        <w:rPr>
          <w:rFonts w:asciiTheme="minorHAnsi" w:hAnsiTheme="minorHAnsi" w:cstheme="minorHAnsi"/>
          <w:b/>
          <w:sz w:val="24"/>
          <w:szCs w:val="24"/>
        </w:rPr>
        <w:t xml:space="preserve">………………zł </w:t>
      </w:r>
      <w:r w:rsidR="003817B7" w:rsidRPr="000848D4">
        <w:rPr>
          <w:rFonts w:asciiTheme="minorHAnsi" w:hAnsiTheme="minorHAnsi" w:cstheme="minorHAnsi"/>
          <w:sz w:val="24"/>
          <w:szCs w:val="24"/>
        </w:rPr>
        <w:t>w tym należy podatek VAT</w:t>
      </w:r>
      <w:r w:rsidR="00170874" w:rsidRPr="000848D4">
        <w:rPr>
          <w:rFonts w:asciiTheme="minorHAnsi" w:hAnsiTheme="minorHAnsi" w:cstheme="minorHAnsi"/>
          <w:sz w:val="24"/>
          <w:szCs w:val="24"/>
        </w:rPr>
        <w:t>.</w:t>
      </w:r>
    </w:p>
    <w:tbl>
      <w:tblPr>
        <w:tblW w:w="10207" w:type="dxa"/>
        <w:tblInd w:w="-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2835"/>
        <w:gridCol w:w="2268"/>
        <w:gridCol w:w="709"/>
        <w:gridCol w:w="1275"/>
        <w:gridCol w:w="851"/>
        <w:gridCol w:w="1701"/>
      </w:tblGrid>
      <w:tr w:rsidR="00A5516F" w:rsidRPr="000848D4" w14:paraId="05D3D28B" w14:textId="77777777" w:rsidTr="00260876">
        <w:trPr>
          <w:trHeight w:val="1086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5910F042" w14:textId="77777777" w:rsidR="00A5516F" w:rsidRPr="000848D4" w:rsidRDefault="00A5516F" w:rsidP="004943E5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79DDEC8A" w14:textId="77777777" w:rsidR="00A5516F" w:rsidRPr="000848D4" w:rsidRDefault="00A5516F" w:rsidP="003A0712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Przedmiot</w:t>
            </w:r>
          </w:p>
          <w:p w14:paraId="51C85ECC" w14:textId="77777777" w:rsidR="00A5516F" w:rsidRPr="000848D4" w:rsidRDefault="00170874" w:rsidP="00170874">
            <w:pPr>
              <w:spacing w:line="276" w:lineRule="auto"/>
              <w:ind w:left="660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    </w:t>
            </w:r>
            <w:r w:rsidR="00A5516F"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zamówienia</w:t>
            </w:r>
          </w:p>
        </w:tc>
        <w:tc>
          <w:tcPr>
            <w:tcW w:w="2268" w:type="dxa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14:paraId="0EE98AE9" w14:textId="77777777" w:rsidR="00A7171D" w:rsidRPr="000848D4" w:rsidRDefault="00A7171D" w:rsidP="00A7171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Nazwa producenta, typ, model, nr katalogowy</w:t>
            </w:r>
          </w:p>
          <w:p w14:paraId="3082B51B" w14:textId="77777777" w:rsidR="00A7171D" w:rsidRPr="000848D4" w:rsidRDefault="00A7171D" w:rsidP="00A7171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oferowanego urządzenia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14:paraId="216AA9F2" w14:textId="77777777" w:rsidR="00A5516F" w:rsidRPr="000848D4" w:rsidRDefault="00A5516F" w:rsidP="004943E5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Ilość (szt.)</w:t>
            </w:r>
          </w:p>
        </w:tc>
        <w:tc>
          <w:tcPr>
            <w:tcW w:w="1275" w:type="dxa"/>
            <w:tcBorders>
              <w:top w:val="single" w:sz="8" w:space="0" w:color="auto"/>
              <w:bottom w:val="nil"/>
              <w:right w:val="single" w:sz="4" w:space="0" w:color="auto"/>
            </w:tcBorders>
          </w:tcPr>
          <w:p w14:paraId="14067A4A" w14:textId="77777777" w:rsidR="00A5516F" w:rsidRPr="000848D4" w:rsidRDefault="00A5516F" w:rsidP="00DA4159">
            <w:pPr>
              <w:spacing w:line="276" w:lineRule="auto"/>
              <w:ind w:left="58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Cena netto</w:t>
            </w:r>
          </w:p>
          <w:p w14:paraId="578E2666" w14:textId="77777777" w:rsidR="00DA4159" w:rsidRPr="000848D4" w:rsidRDefault="00DA4159" w:rsidP="00DA4159">
            <w:pPr>
              <w:spacing w:line="276" w:lineRule="auto"/>
              <w:ind w:left="58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proofErr w:type="gramStart"/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za  1</w:t>
            </w:r>
            <w:proofErr w:type="gramEnd"/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szt.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363F5C5" w14:textId="77777777" w:rsidR="00A5516F" w:rsidRPr="000848D4" w:rsidRDefault="005B177A" w:rsidP="004943E5">
            <w:pPr>
              <w:spacing w:line="276" w:lineRule="auto"/>
              <w:ind w:left="58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Stawka VAT</w:t>
            </w:r>
          </w:p>
          <w:p w14:paraId="2CD82A75" w14:textId="77777777" w:rsidR="00A5516F" w:rsidRPr="000848D4" w:rsidRDefault="0012383A" w:rsidP="004943E5">
            <w:pPr>
              <w:spacing w:line="276" w:lineRule="auto"/>
              <w:ind w:left="58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%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14:paraId="7BE1A490" w14:textId="77777777" w:rsidR="00A5516F" w:rsidRPr="000848D4" w:rsidRDefault="00A5516F" w:rsidP="004943E5">
            <w:pPr>
              <w:spacing w:line="276" w:lineRule="auto"/>
              <w:ind w:left="138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Wartość brutto</w:t>
            </w:r>
          </w:p>
          <w:p w14:paraId="1A733541" w14:textId="77777777" w:rsidR="00A5516F" w:rsidRPr="000848D4" w:rsidRDefault="00A5516F" w:rsidP="004943E5">
            <w:pPr>
              <w:spacing w:line="276" w:lineRule="auto"/>
              <w:ind w:left="178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(PLN)</w:t>
            </w:r>
          </w:p>
          <w:p w14:paraId="50CECBB7" w14:textId="77777777" w:rsidR="00D81E1E" w:rsidRPr="000848D4" w:rsidRDefault="00A5516F" w:rsidP="002F0B32">
            <w:pPr>
              <w:spacing w:line="276" w:lineRule="auto"/>
              <w:ind w:left="138"/>
              <w:jc w:val="center"/>
              <w:rPr>
                <w:rFonts w:asciiTheme="minorHAnsi" w:eastAsia="Times New Roman" w:hAnsiTheme="minorHAnsi" w:cstheme="minorHAnsi"/>
                <w:w w:val="99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w w:val="99"/>
                <w:sz w:val="24"/>
                <w:szCs w:val="24"/>
              </w:rPr>
              <w:t>[</w:t>
            </w:r>
            <w:r w:rsidR="00D81E1E" w:rsidRPr="000848D4">
              <w:rPr>
                <w:rFonts w:asciiTheme="minorHAnsi" w:eastAsia="Times New Roman" w:hAnsiTheme="minorHAnsi" w:cstheme="minorHAnsi"/>
                <w:w w:val="99"/>
                <w:sz w:val="24"/>
                <w:szCs w:val="24"/>
              </w:rPr>
              <w:t>(</w:t>
            </w:r>
            <w:r w:rsidRPr="000848D4">
              <w:rPr>
                <w:rFonts w:asciiTheme="minorHAnsi" w:eastAsia="Times New Roman" w:hAnsiTheme="minorHAnsi" w:cstheme="minorHAnsi"/>
                <w:w w:val="99"/>
                <w:sz w:val="24"/>
                <w:szCs w:val="24"/>
              </w:rPr>
              <w:t>kol.</w:t>
            </w:r>
            <w:r w:rsidR="002F0B32" w:rsidRPr="000848D4">
              <w:rPr>
                <w:rFonts w:asciiTheme="minorHAnsi" w:eastAsia="Times New Roman" w:hAnsiTheme="minorHAnsi" w:cstheme="minorHAnsi"/>
                <w:w w:val="99"/>
                <w:sz w:val="24"/>
                <w:szCs w:val="24"/>
              </w:rPr>
              <w:t>4</w:t>
            </w:r>
            <w:r w:rsidRPr="000848D4">
              <w:rPr>
                <w:rFonts w:asciiTheme="minorHAnsi" w:eastAsia="Times New Roman" w:hAnsiTheme="minorHAnsi" w:cstheme="minorHAnsi"/>
                <w:w w:val="99"/>
                <w:sz w:val="24"/>
                <w:szCs w:val="24"/>
              </w:rPr>
              <w:t>xkol.</w:t>
            </w:r>
            <w:r w:rsidR="002F0B32" w:rsidRPr="000848D4">
              <w:rPr>
                <w:rFonts w:asciiTheme="minorHAnsi" w:eastAsia="Times New Roman" w:hAnsiTheme="minorHAnsi" w:cstheme="minorHAnsi"/>
                <w:w w:val="99"/>
                <w:sz w:val="24"/>
                <w:szCs w:val="24"/>
              </w:rPr>
              <w:t>5</w:t>
            </w:r>
            <w:r w:rsidR="00D81E1E" w:rsidRPr="000848D4">
              <w:rPr>
                <w:rFonts w:asciiTheme="minorHAnsi" w:eastAsia="Times New Roman" w:hAnsiTheme="minorHAnsi" w:cstheme="minorHAnsi"/>
                <w:w w:val="99"/>
                <w:sz w:val="24"/>
                <w:szCs w:val="24"/>
              </w:rPr>
              <w:t>)</w:t>
            </w:r>
          </w:p>
          <w:p w14:paraId="286A01CD" w14:textId="77777777" w:rsidR="00A5516F" w:rsidRPr="000848D4" w:rsidRDefault="002F0B32" w:rsidP="002F0B32">
            <w:pPr>
              <w:spacing w:line="276" w:lineRule="auto"/>
              <w:ind w:left="138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w w:val="99"/>
                <w:sz w:val="24"/>
                <w:szCs w:val="24"/>
              </w:rPr>
              <w:t>+</w:t>
            </w:r>
            <w:r w:rsidR="00D81E1E" w:rsidRPr="000848D4">
              <w:rPr>
                <w:rFonts w:asciiTheme="minorHAnsi" w:eastAsia="Times New Roman" w:hAnsiTheme="minorHAnsi" w:cstheme="minorHAnsi"/>
                <w:w w:val="99"/>
                <w:sz w:val="24"/>
                <w:szCs w:val="24"/>
              </w:rPr>
              <w:t>kol.6</w:t>
            </w:r>
            <w:r w:rsidR="00A5516F" w:rsidRPr="000848D4">
              <w:rPr>
                <w:rFonts w:asciiTheme="minorHAnsi" w:eastAsia="Times New Roman" w:hAnsiTheme="minorHAnsi" w:cstheme="minorHAnsi"/>
                <w:w w:val="99"/>
                <w:sz w:val="24"/>
                <w:szCs w:val="24"/>
              </w:rPr>
              <w:t>]</w:t>
            </w:r>
          </w:p>
        </w:tc>
      </w:tr>
      <w:tr w:rsidR="00A5516F" w:rsidRPr="000848D4" w14:paraId="41B7135F" w14:textId="77777777" w:rsidTr="00260876">
        <w:trPr>
          <w:trHeight w:val="70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40D366" w14:textId="77777777" w:rsidR="00A5516F" w:rsidRPr="000848D4" w:rsidRDefault="00A5516F" w:rsidP="00E822E6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3FAACAD" w14:textId="77777777" w:rsidR="00A5516F" w:rsidRPr="000848D4" w:rsidRDefault="00A5516F" w:rsidP="00E822E6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8" w:space="0" w:color="auto"/>
              <w:right w:val="single" w:sz="8" w:space="0" w:color="auto"/>
            </w:tcBorders>
          </w:tcPr>
          <w:p w14:paraId="12BF1A4E" w14:textId="77777777" w:rsidR="00A5516F" w:rsidRPr="000848D4" w:rsidRDefault="00A5516F" w:rsidP="0034477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60D151" w14:textId="77777777" w:rsidR="00E42B7B" w:rsidRPr="000848D4" w:rsidRDefault="00E42B7B" w:rsidP="00E822E6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8" w:space="0" w:color="auto"/>
              <w:right w:val="single" w:sz="4" w:space="0" w:color="auto"/>
            </w:tcBorders>
          </w:tcPr>
          <w:p w14:paraId="454AE5FE" w14:textId="77777777" w:rsidR="00A5516F" w:rsidRPr="000848D4" w:rsidRDefault="00A5516F" w:rsidP="00E822E6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5662BBF" w14:textId="77777777" w:rsidR="00A5516F" w:rsidRPr="000848D4" w:rsidRDefault="00A5516F" w:rsidP="00E822E6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A91C80" w14:textId="77777777" w:rsidR="00A5516F" w:rsidRPr="000848D4" w:rsidRDefault="00A5516F" w:rsidP="00E822E6">
            <w:pPr>
              <w:spacing w:line="276" w:lineRule="auto"/>
              <w:ind w:left="138"/>
              <w:jc w:val="center"/>
              <w:rPr>
                <w:rFonts w:asciiTheme="minorHAnsi" w:eastAsia="Times New Roman" w:hAnsiTheme="minorHAnsi" w:cstheme="minorHAnsi"/>
                <w:w w:val="99"/>
                <w:sz w:val="24"/>
                <w:szCs w:val="24"/>
              </w:rPr>
            </w:pPr>
          </w:p>
        </w:tc>
      </w:tr>
      <w:tr w:rsidR="00A5516F" w:rsidRPr="000848D4" w14:paraId="0E8FD3D3" w14:textId="77777777" w:rsidTr="009E64EB">
        <w:trPr>
          <w:trHeight w:val="216"/>
        </w:trPr>
        <w:tc>
          <w:tcPr>
            <w:tcW w:w="568" w:type="dxa"/>
            <w:tcBorders>
              <w:left w:val="single" w:sz="8" w:space="0" w:color="auto"/>
              <w:right w:val="single" w:sz="8" w:space="0" w:color="auto"/>
            </w:tcBorders>
          </w:tcPr>
          <w:p w14:paraId="276EF82F" w14:textId="77777777" w:rsidR="00A5516F" w:rsidRPr="000848D4" w:rsidRDefault="005B177A" w:rsidP="002F0B32">
            <w:pPr>
              <w:spacing w:line="276" w:lineRule="auto"/>
              <w:ind w:right="1357"/>
              <w:jc w:val="center"/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33E04A" w14:textId="77777777" w:rsidR="00A5516F" w:rsidRPr="000848D4" w:rsidRDefault="00170874" w:rsidP="002F0B32">
            <w:pPr>
              <w:spacing w:line="276" w:lineRule="auto"/>
              <w:ind w:right="1357"/>
              <w:jc w:val="center"/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  <w:t xml:space="preserve">             </w:t>
            </w:r>
            <w:r w:rsidR="005B177A" w:rsidRPr="000848D4"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right w:val="single" w:sz="8" w:space="0" w:color="auto"/>
            </w:tcBorders>
            <w:vAlign w:val="bottom"/>
          </w:tcPr>
          <w:p w14:paraId="4C306015" w14:textId="77777777" w:rsidR="00A5516F" w:rsidRPr="000848D4" w:rsidRDefault="005B177A" w:rsidP="002F0B32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i/>
                <w:w w:val="99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i/>
                <w:w w:val="99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14:paraId="76E2E05D" w14:textId="77777777" w:rsidR="00A5516F" w:rsidRPr="000848D4" w:rsidRDefault="00170874" w:rsidP="002F0B32">
            <w:pPr>
              <w:spacing w:line="276" w:lineRule="auto"/>
              <w:ind w:right="297"/>
              <w:jc w:val="center"/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  <w:t xml:space="preserve">   </w:t>
            </w:r>
            <w:r w:rsidR="005B177A" w:rsidRPr="000848D4"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78C64EB6" w14:textId="77777777" w:rsidR="00A5516F" w:rsidRPr="000848D4" w:rsidRDefault="005B177A" w:rsidP="002F0B32">
            <w:pPr>
              <w:spacing w:line="276" w:lineRule="auto"/>
              <w:ind w:left="58"/>
              <w:jc w:val="center"/>
              <w:rPr>
                <w:rFonts w:asciiTheme="minorHAnsi" w:eastAsia="Times New Roman" w:hAnsiTheme="minorHAnsi" w:cstheme="minorHAnsi"/>
                <w:i/>
                <w:w w:val="99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i/>
                <w:w w:val="99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6AC690EE" w14:textId="77777777" w:rsidR="00A5516F" w:rsidRPr="000848D4" w:rsidRDefault="005B177A" w:rsidP="002F0B32">
            <w:pPr>
              <w:spacing w:line="276" w:lineRule="auto"/>
              <w:ind w:left="58"/>
              <w:jc w:val="center"/>
              <w:rPr>
                <w:rFonts w:asciiTheme="minorHAnsi" w:eastAsia="Times New Roman" w:hAnsiTheme="minorHAnsi" w:cstheme="minorHAnsi"/>
                <w:i/>
                <w:w w:val="99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i/>
                <w:w w:val="99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14:paraId="5EB2DB31" w14:textId="77777777" w:rsidR="00A5516F" w:rsidRPr="000848D4" w:rsidRDefault="00170874" w:rsidP="002F0B32">
            <w:pPr>
              <w:spacing w:line="276" w:lineRule="auto"/>
              <w:ind w:right="958"/>
              <w:jc w:val="center"/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  <w:t xml:space="preserve">            </w:t>
            </w:r>
            <w:r w:rsidR="005B177A" w:rsidRPr="000848D4"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  <w:t>7</w:t>
            </w:r>
          </w:p>
        </w:tc>
      </w:tr>
      <w:tr w:rsidR="00A5516F" w:rsidRPr="000848D4" w14:paraId="12E717D0" w14:textId="77777777" w:rsidTr="00FF3B78">
        <w:trPr>
          <w:trHeight w:val="601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BE0425" w14:textId="77777777" w:rsidR="00A5516F" w:rsidRPr="000848D4" w:rsidRDefault="00A5516F" w:rsidP="00FF3B78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B1C5A7" w14:textId="7D020FF9" w:rsidR="00A5516F" w:rsidRPr="000848D4" w:rsidRDefault="00EE7D38" w:rsidP="00FF3B78">
            <w:pPr>
              <w:spacing w:line="276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Palnik gazowy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F852B6" w14:textId="77777777" w:rsidR="00A5516F" w:rsidRPr="000848D4" w:rsidRDefault="00A5516F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89EF0D" w14:textId="3685BF48" w:rsidR="00A5516F" w:rsidRPr="000848D4" w:rsidRDefault="00A5516F" w:rsidP="00FF3B7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3A4A4E1" w14:textId="77777777" w:rsidR="00A5516F" w:rsidRPr="000848D4" w:rsidRDefault="00A5516F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563FCD" w14:textId="77777777" w:rsidR="00A5516F" w:rsidRPr="000848D4" w:rsidRDefault="00A7171D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…..</w:t>
            </w:r>
            <w:r w:rsidR="0012383A"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DA832D" w14:textId="77777777" w:rsidR="00A5516F" w:rsidRPr="000848D4" w:rsidRDefault="00A5516F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A5516F" w:rsidRPr="000848D4" w14:paraId="594A9AC8" w14:textId="77777777" w:rsidTr="00FF3B78">
        <w:trPr>
          <w:trHeight w:val="33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893E75" w14:textId="77777777" w:rsidR="00A5516F" w:rsidRPr="000848D4" w:rsidRDefault="00A5516F" w:rsidP="00FF3B78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2DFBAD" w14:textId="28288BBE" w:rsidR="00A5516F" w:rsidRPr="000848D4" w:rsidRDefault="00EE7D38" w:rsidP="00FF3B78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b/>
                <w:sz w:val="24"/>
                <w:szCs w:val="24"/>
              </w:rPr>
              <w:t>Wyparka próżniowa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1CE846" w14:textId="77777777" w:rsidR="00A5516F" w:rsidRPr="000848D4" w:rsidRDefault="00A5516F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07A9C1" w14:textId="4407FD08" w:rsidR="00A5516F" w:rsidRPr="000848D4" w:rsidRDefault="00A5516F" w:rsidP="00FF3B7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A0859B6" w14:textId="77777777" w:rsidR="00A5516F" w:rsidRPr="000848D4" w:rsidRDefault="00A5516F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6653B1" w14:textId="77777777" w:rsidR="00A5516F" w:rsidRPr="000848D4" w:rsidRDefault="00A7171D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…..</w:t>
            </w:r>
            <w:r w:rsidR="0012383A"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A56618" w14:textId="77777777" w:rsidR="00A5516F" w:rsidRPr="000848D4" w:rsidRDefault="00A5516F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260876" w:rsidRPr="000848D4" w14:paraId="15CAD7C3" w14:textId="77777777" w:rsidTr="00FF3B78">
        <w:trPr>
          <w:trHeight w:val="402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20D26F" w14:textId="77777777" w:rsidR="00260876" w:rsidRPr="000848D4" w:rsidRDefault="00260876" w:rsidP="00FF3B78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35B5C0" w14:textId="23FD2728" w:rsidR="00260876" w:rsidRPr="000848D4" w:rsidRDefault="00EE7D38" w:rsidP="00FF3B78">
            <w:pPr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b/>
                <w:sz w:val="24"/>
                <w:szCs w:val="24"/>
              </w:rPr>
              <w:t>Aparat - PH-</w:t>
            </w:r>
            <w:proofErr w:type="gramStart"/>
            <w:r w:rsidRPr="000848D4">
              <w:rPr>
                <w:rFonts w:asciiTheme="minorHAnsi" w:hAnsiTheme="minorHAnsi" w:cstheme="minorHAnsi"/>
                <w:b/>
                <w:sz w:val="24"/>
                <w:szCs w:val="24"/>
              </w:rPr>
              <w:t>metr  z</w:t>
            </w:r>
            <w:proofErr w:type="gramEnd"/>
            <w:r w:rsidRPr="000848D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czujnikiem temp i ekranem LCD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8A8740" w14:textId="77777777" w:rsidR="00260876" w:rsidRPr="000848D4" w:rsidRDefault="00260876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738FDF" w14:textId="15F84AA2" w:rsidR="00260876" w:rsidRPr="000848D4" w:rsidRDefault="00EE7D38" w:rsidP="00FF3B7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0632DE2" w14:textId="77777777" w:rsidR="00260876" w:rsidRPr="000848D4" w:rsidRDefault="00260876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E42912" w14:textId="77777777" w:rsidR="00260876" w:rsidRPr="000848D4" w:rsidRDefault="00260876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…..%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0855A7" w14:textId="77777777" w:rsidR="00260876" w:rsidRPr="000848D4" w:rsidRDefault="00260876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260876" w:rsidRPr="000848D4" w14:paraId="04707861" w14:textId="77777777" w:rsidTr="00FF3B78">
        <w:trPr>
          <w:trHeight w:val="394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C4237E" w14:textId="77777777" w:rsidR="00260876" w:rsidRPr="000848D4" w:rsidRDefault="00260876" w:rsidP="00FF3B78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924F78" w14:textId="29BE06AC" w:rsidR="00260876" w:rsidRPr="000848D4" w:rsidRDefault="00EE7D38" w:rsidP="00FF3B78">
            <w:pPr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Analogowe mieszadło magnetyczne</w:t>
            </w:r>
            <w:r w:rsidR="00381AB2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 </w:t>
            </w:r>
            <w:r w:rsidR="00381AB2" w:rsidRPr="00381AB2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z funkcją grzania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FF9F5D" w14:textId="77777777" w:rsidR="00260876" w:rsidRPr="000848D4" w:rsidRDefault="00260876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91747F" w14:textId="77777777" w:rsidR="00260876" w:rsidRPr="000848D4" w:rsidRDefault="005F5DBF" w:rsidP="00FF3B7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72F1170" w14:textId="77777777" w:rsidR="00260876" w:rsidRPr="000848D4" w:rsidRDefault="00260876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BCE5B4" w14:textId="77777777" w:rsidR="00260876" w:rsidRPr="000848D4" w:rsidRDefault="005F5DBF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……</w:t>
            </w:r>
            <w:r w:rsidR="00260876"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C51982" w14:textId="77777777" w:rsidR="00260876" w:rsidRPr="000848D4" w:rsidRDefault="00260876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260876" w:rsidRPr="000848D4" w14:paraId="3512A4B9" w14:textId="77777777" w:rsidTr="00FF3B78">
        <w:trPr>
          <w:trHeight w:val="414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C6E725" w14:textId="77777777" w:rsidR="00260876" w:rsidRPr="000848D4" w:rsidRDefault="00260876" w:rsidP="00FF3B78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9E6257" w14:textId="1AB56253" w:rsidR="00260876" w:rsidRPr="000848D4" w:rsidRDefault="00EE7D38" w:rsidP="00FF3B78">
            <w:pPr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Waga analityczna z szal</w:t>
            </w: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ką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2F6CA8" w14:textId="77777777" w:rsidR="00260876" w:rsidRPr="000848D4" w:rsidRDefault="00260876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686D0E" w14:textId="3B89D35C" w:rsidR="00260876" w:rsidRPr="000848D4" w:rsidRDefault="00EE7D38" w:rsidP="00FF3B7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42C8E05" w14:textId="77777777" w:rsidR="00260876" w:rsidRPr="000848D4" w:rsidRDefault="00260876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515125" w14:textId="4AB8C5B0" w:rsidR="00260876" w:rsidRPr="000848D4" w:rsidRDefault="005F5DBF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…</w:t>
            </w:r>
            <w:r w:rsidR="000C2F5A">
              <w:rPr>
                <w:rFonts w:asciiTheme="minorHAnsi" w:eastAsia="Times New Roman" w:hAnsiTheme="minorHAnsi" w:cstheme="minorHAnsi"/>
                <w:sz w:val="24"/>
                <w:szCs w:val="24"/>
              </w:rPr>
              <w:t>…</w:t>
            </w:r>
            <w:r w:rsidR="00260876"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A2F80C" w14:textId="77777777" w:rsidR="00260876" w:rsidRPr="000848D4" w:rsidRDefault="00260876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0D42F5" w:rsidRPr="000848D4" w14:paraId="1A7B0BCD" w14:textId="77777777" w:rsidTr="00FF3B78">
        <w:trPr>
          <w:trHeight w:val="414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DEF3AB" w14:textId="77777777" w:rsidR="000D42F5" w:rsidRPr="000848D4" w:rsidRDefault="000D42F5" w:rsidP="00FF3B78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36CFCC" w14:textId="3CCA786A" w:rsidR="000D42F5" w:rsidRPr="000848D4" w:rsidRDefault="00EE7D38" w:rsidP="00FF3B78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Wodoszczelny </w:t>
            </w:r>
            <w:proofErr w:type="spellStart"/>
            <w:r w:rsidRPr="000848D4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pH</w:t>
            </w:r>
            <w:proofErr w:type="spellEnd"/>
            <w:r w:rsidRPr="000848D4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 konduktometr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CE9581" w14:textId="77777777" w:rsidR="000D42F5" w:rsidRPr="000848D4" w:rsidRDefault="000D42F5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4A723E" w14:textId="3E7A5E03" w:rsidR="000D42F5" w:rsidRPr="000848D4" w:rsidRDefault="00EE7D38" w:rsidP="00FF3B7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80DA272" w14:textId="77777777" w:rsidR="000D42F5" w:rsidRPr="000848D4" w:rsidRDefault="000D42F5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1DB4DE" w14:textId="72FAB9C1" w:rsidR="000D42F5" w:rsidRPr="000848D4" w:rsidRDefault="000C2F5A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C2F5A">
              <w:rPr>
                <w:rFonts w:asciiTheme="minorHAnsi" w:eastAsia="Times New Roman" w:hAnsiTheme="minorHAnsi" w:cstheme="minorHAnsi"/>
                <w:sz w:val="24"/>
                <w:szCs w:val="24"/>
              </w:rPr>
              <w:t>……%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B0B776" w14:textId="77777777" w:rsidR="000D42F5" w:rsidRPr="000848D4" w:rsidRDefault="000D42F5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0D42F5" w:rsidRPr="000848D4" w14:paraId="2D592058" w14:textId="77777777" w:rsidTr="00FF3B78">
        <w:trPr>
          <w:trHeight w:val="414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0D0655" w14:textId="77777777" w:rsidR="000D42F5" w:rsidRPr="000848D4" w:rsidRDefault="000D42F5" w:rsidP="00FF3B78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B89F8D" w14:textId="466BA021" w:rsidR="000D42F5" w:rsidRPr="000848D4" w:rsidRDefault="00EE7D38" w:rsidP="00FF3B78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Waga analityczna z komorą ważenia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CDD8A9" w14:textId="77777777" w:rsidR="000D42F5" w:rsidRPr="000848D4" w:rsidRDefault="000D42F5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FDAFB9" w14:textId="29EADD71" w:rsidR="000D42F5" w:rsidRPr="000848D4" w:rsidRDefault="00EE7D38" w:rsidP="00FF3B7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E4B2E5E" w14:textId="77777777" w:rsidR="000D42F5" w:rsidRPr="000848D4" w:rsidRDefault="000D42F5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3E7DAC" w14:textId="4D55BC81" w:rsidR="000D42F5" w:rsidRPr="000848D4" w:rsidRDefault="000C2F5A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C2F5A">
              <w:rPr>
                <w:rFonts w:asciiTheme="minorHAnsi" w:eastAsia="Times New Roman" w:hAnsiTheme="minorHAnsi" w:cstheme="minorHAnsi"/>
                <w:sz w:val="24"/>
                <w:szCs w:val="24"/>
              </w:rPr>
              <w:t>……%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683228" w14:textId="77777777" w:rsidR="000D42F5" w:rsidRPr="000848D4" w:rsidRDefault="000D42F5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0D42F5" w:rsidRPr="000848D4" w14:paraId="45F4932D" w14:textId="77777777" w:rsidTr="00FF3B78">
        <w:trPr>
          <w:trHeight w:val="414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43264D" w14:textId="77777777" w:rsidR="000D42F5" w:rsidRPr="000848D4" w:rsidRDefault="000D42F5" w:rsidP="00FF3B78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2128E5" w14:textId="7BE39F99" w:rsidR="000D42F5" w:rsidRPr="000848D4" w:rsidRDefault="00EE7D38" w:rsidP="00FF3B78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 Mikroskop typu biologicznego w układzie odwróconym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2AB9A0" w14:textId="77777777" w:rsidR="000D42F5" w:rsidRPr="000848D4" w:rsidRDefault="000D42F5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200032" w14:textId="4A41F527" w:rsidR="000D42F5" w:rsidRPr="000848D4" w:rsidRDefault="00C6465B" w:rsidP="00FF3B7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FB46C89" w14:textId="77777777" w:rsidR="000D42F5" w:rsidRPr="000848D4" w:rsidRDefault="000D42F5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B48C9A" w14:textId="0832F5C0" w:rsidR="000D42F5" w:rsidRPr="000848D4" w:rsidRDefault="000C2F5A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C2F5A">
              <w:rPr>
                <w:rFonts w:asciiTheme="minorHAnsi" w:eastAsia="Times New Roman" w:hAnsiTheme="minorHAnsi" w:cstheme="minorHAnsi"/>
                <w:sz w:val="24"/>
                <w:szCs w:val="24"/>
              </w:rPr>
              <w:t>……%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82B8B4" w14:textId="77777777" w:rsidR="000D42F5" w:rsidRPr="000848D4" w:rsidRDefault="000D42F5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0D42F5" w:rsidRPr="000848D4" w14:paraId="0C2872F0" w14:textId="77777777" w:rsidTr="00FF3B78">
        <w:trPr>
          <w:trHeight w:val="414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B18151" w14:textId="77777777" w:rsidR="000D42F5" w:rsidRPr="000848D4" w:rsidRDefault="000D42F5" w:rsidP="00FF3B78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BAE415" w14:textId="216E5558" w:rsidR="000D42F5" w:rsidRPr="000848D4" w:rsidRDefault="00C6465B" w:rsidP="00FF3B78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Pompa próżniowa bezolejowa z manometrem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CCC396" w14:textId="77777777" w:rsidR="000D42F5" w:rsidRPr="000848D4" w:rsidRDefault="000D42F5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780FAE" w14:textId="20CCE052" w:rsidR="000D42F5" w:rsidRPr="000848D4" w:rsidRDefault="00C6465B" w:rsidP="00FF3B7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5FE7D45" w14:textId="77777777" w:rsidR="000D42F5" w:rsidRPr="000848D4" w:rsidRDefault="000D42F5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18B1F6" w14:textId="5AE07B9B" w:rsidR="000D42F5" w:rsidRPr="000848D4" w:rsidRDefault="000C2F5A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C2F5A">
              <w:rPr>
                <w:rFonts w:asciiTheme="minorHAnsi" w:eastAsia="Times New Roman" w:hAnsiTheme="minorHAnsi" w:cstheme="minorHAnsi"/>
                <w:sz w:val="24"/>
                <w:szCs w:val="24"/>
              </w:rPr>
              <w:t>……%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6FE171" w14:textId="77777777" w:rsidR="000D42F5" w:rsidRPr="000848D4" w:rsidRDefault="000D42F5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0D42F5" w:rsidRPr="000848D4" w14:paraId="771BC074" w14:textId="77777777" w:rsidTr="00FF3B78">
        <w:trPr>
          <w:trHeight w:val="414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F43DF7" w14:textId="77777777" w:rsidR="000D42F5" w:rsidRPr="000848D4" w:rsidRDefault="000D42F5" w:rsidP="00FF3B78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FA00BA" w14:textId="63CB7C78" w:rsidR="000D42F5" w:rsidRPr="000848D4" w:rsidRDefault="00C6465B" w:rsidP="00FF3B78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Wytrząsarka laboratoryjna do płytek mikrolitowych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FAAACD" w14:textId="77777777" w:rsidR="000D42F5" w:rsidRPr="000848D4" w:rsidRDefault="000D42F5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773C08" w14:textId="1072F8E3" w:rsidR="000D42F5" w:rsidRPr="000848D4" w:rsidRDefault="00C6465B" w:rsidP="00FF3B7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D46FCA3" w14:textId="77777777" w:rsidR="000D42F5" w:rsidRPr="000848D4" w:rsidRDefault="000D42F5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56CB1D" w14:textId="62992CF1" w:rsidR="000D42F5" w:rsidRPr="000848D4" w:rsidRDefault="000C2F5A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C2F5A">
              <w:rPr>
                <w:rFonts w:asciiTheme="minorHAnsi" w:eastAsia="Times New Roman" w:hAnsiTheme="minorHAnsi" w:cstheme="minorHAnsi"/>
                <w:sz w:val="24"/>
                <w:szCs w:val="24"/>
              </w:rPr>
              <w:t>……%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BADF78" w14:textId="77777777" w:rsidR="000D42F5" w:rsidRPr="000848D4" w:rsidRDefault="000D42F5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0D42F5" w:rsidRPr="000848D4" w14:paraId="42D17390" w14:textId="77777777" w:rsidTr="00FF3B78">
        <w:trPr>
          <w:trHeight w:val="414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330E24" w14:textId="77777777" w:rsidR="000D42F5" w:rsidRPr="000848D4" w:rsidRDefault="000D42F5" w:rsidP="00FF3B78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B26CE4" w14:textId="55EF2505" w:rsidR="000D42F5" w:rsidRPr="000848D4" w:rsidRDefault="00C6465B" w:rsidP="00FF3B78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Homogenizator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0863A8" w14:textId="77777777" w:rsidR="000D42F5" w:rsidRPr="000848D4" w:rsidRDefault="000D42F5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E4158C" w14:textId="526C0C61" w:rsidR="000D42F5" w:rsidRPr="000848D4" w:rsidRDefault="00C6465B" w:rsidP="00FF3B7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11B7CE5" w14:textId="77777777" w:rsidR="000D42F5" w:rsidRPr="000848D4" w:rsidRDefault="000D42F5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931948" w14:textId="7869D540" w:rsidR="000D42F5" w:rsidRPr="000848D4" w:rsidRDefault="000C2F5A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C2F5A">
              <w:rPr>
                <w:rFonts w:asciiTheme="minorHAnsi" w:eastAsia="Times New Roman" w:hAnsiTheme="minorHAnsi" w:cstheme="minorHAnsi"/>
                <w:sz w:val="24"/>
                <w:szCs w:val="24"/>
              </w:rPr>
              <w:t>……%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3DD2EC" w14:textId="77777777" w:rsidR="000D42F5" w:rsidRPr="000848D4" w:rsidRDefault="000D42F5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0D42F5" w:rsidRPr="000848D4" w14:paraId="4F98EC24" w14:textId="77777777" w:rsidTr="00FF3B78">
        <w:trPr>
          <w:trHeight w:val="414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D0AACE" w14:textId="77777777" w:rsidR="000D42F5" w:rsidRPr="000848D4" w:rsidRDefault="000D42F5" w:rsidP="00FF3B78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359188" w14:textId="47AE8467" w:rsidR="000D42F5" w:rsidRPr="000848D4" w:rsidRDefault="00C6465B" w:rsidP="00FF3B78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Suszarka laboratoryjna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1CC914" w14:textId="77777777" w:rsidR="000D42F5" w:rsidRPr="000848D4" w:rsidRDefault="000D42F5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5AC05B" w14:textId="0D1A4919" w:rsidR="000D42F5" w:rsidRPr="000848D4" w:rsidRDefault="00C6465B" w:rsidP="00FF3B7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29256D3" w14:textId="77777777" w:rsidR="000D42F5" w:rsidRPr="000848D4" w:rsidRDefault="000D42F5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19A88F" w14:textId="63CE9AA1" w:rsidR="000D42F5" w:rsidRPr="000848D4" w:rsidRDefault="000C2F5A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C2F5A">
              <w:rPr>
                <w:rFonts w:asciiTheme="minorHAnsi" w:eastAsia="Times New Roman" w:hAnsiTheme="minorHAnsi" w:cstheme="minorHAnsi"/>
                <w:sz w:val="24"/>
                <w:szCs w:val="24"/>
              </w:rPr>
              <w:t>……%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642980" w14:textId="77777777" w:rsidR="000D42F5" w:rsidRPr="000848D4" w:rsidRDefault="000D42F5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0D42F5" w:rsidRPr="000848D4" w14:paraId="5FF51E41" w14:textId="77777777" w:rsidTr="00FF3B78">
        <w:trPr>
          <w:trHeight w:val="414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EA1361" w14:textId="77777777" w:rsidR="000D42F5" w:rsidRPr="000848D4" w:rsidRDefault="000D42F5" w:rsidP="00FF3B78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F618A0" w14:textId="2E17F2EF" w:rsidR="000D42F5" w:rsidRPr="000848D4" w:rsidRDefault="00C6465B" w:rsidP="00FF3B78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Regał hodowlany typu FITOR STD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1B884B" w14:textId="77777777" w:rsidR="000D42F5" w:rsidRPr="000848D4" w:rsidRDefault="000D42F5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487ABE" w14:textId="67CF90B1" w:rsidR="000D42F5" w:rsidRPr="000848D4" w:rsidRDefault="00C6465B" w:rsidP="00FF3B7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399882B" w14:textId="77777777" w:rsidR="000D42F5" w:rsidRPr="000848D4" w:rsidRDefault="000D42F5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09957D" w14:textId="7A04431F" w:rsidR="000D42F5" w:rsidRPr="000848D4" w:rsidRDefault="000C2F5A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C2F5A">
              <w:rPr>
                <w:rFonts w:asciiTheme="minorHAnsi" w:eastAsia="Times New Roman" w:hAnsiTheme="minorHAnsi" w:cstheme="minorHAnsi"/>
                <w:sz w:val="24"/>
                <w:szCs w:val="24"/>
              </w:rPr>
              <w:t>……%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B8BB46" w14:textId="77777777" w:rsidR="000D42F5" w:rsidRPr="000848D4" w:rsidRDefault="000D42F5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0D42F5" w:rsidRPr="000848D4" w14:paraId="1CAC80C3" w14:textId="77777777" w:rsidTr="00FF3B78">
        <w:trPr>
          <w:trHeight w:val="414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500408" w14:textId="77777777" w:rsidR="000D42F5" w:rsidRPr="000848D4" w:rsidRDefault="000D42F5" w:rsidP="00FF3B78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B75CC7" w14:textId="15C3DBE5" w:rsidR="000D42F5" w:rsidRPr="000848D4" w:rsidRDefault="00C6465B" w:rsidP="00FF3B78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Wirówka laboratoryjna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6F2F23" w14:textId="77777777" w:rsidR="000D42F5" w:rsidRPr="000848D4" w:rsidRDefault="000D42F5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701A51" w14:textId="15D79578" w:rsidR="000D42F5" w:rsidRPr="000848D4" w:rsidRDefault="00C6465B" w:rsidP="00FF3B7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6AE9601" w14:textId="77777777" w:rsidR="000D42F5" w:rsidRPr="000848D4" w:rsidRDefault="000D42F5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BD7283" w14:textId="75B1FA86" w:rsidR="000D42F5" w:rsidRPr="000848D4" w:rsidRDefault="000C2F5A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C2F5A">
              <w:rPr>
                <w:rFonts w:asciiTheme="minorHAnsi" w:eastAsia="Times New Roman" w:hAnsiTheme="minorHAnsi" w:cstheme="minorHAnsi"/>
                <w:sz w:val="24"/>
                <w:szCs w:val="24"/>
              </w:rPr>
              <w:t>……%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DEF6BC" w14:textId="77777777" w:rsidR="000D42F5" w:rsidRPr="000848D4" w:rsidRDefault="000D42F5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0D42F5" w:rsidRPr="000848D4" w14:paraId="3EE554BD" w14:textId="77777777" w:rsidTr="00FF3B78">
        <w:trPr>
          <w:trHeight w:val="414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CCDA22" w14:textId="77777777" w:rsidR="000D42F5" w:rsidRPr="000848D4" w:rsidRDefault="000D42F5" w:rsidP="00FF3B78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D9052B" w14:textId="480DAA3B" w:rsidR="000D42F5" w:rsidRPr="000848D4" w:rsidRDefault="00C6465B" w:rsidP="00FF3B78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Kolumna do HPLC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A83303" w14:textId="77777777" w:rsidR="000D42F5" w:rsidRPr="000848D4" w:rsidRDefault="000D42F5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B9E59C" w14:textId="4F488029" w:rsidR="000D42F5" w:rsidRPr="000848D4" w:rsidRDefault="00C6465B" w:rsidP="00FF3B7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7AA849C" w14:textId="77777777" w:rsidR="000D42F5" w:rsidRPr="000848D4" w:rsidRDefault="000D42F5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AE4716" w14:textId="7D1C6EAC" w:rsidR="000D42F5" w:rsidRPr="000848D4" w:rsidRDefault="000C2F5A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C2F5A">
              <w:rPr>
                <w:rFonts w:asciiTheme="minorHAnsi" w:eastAsia="Times New Roman" w:hAnsiTheme="minorHAnsi" w:cstheme="minorHAnsi"/>
                <w:sz w:val="24"/>
                <w:szCs w:val="24"/>
              </w:rPr>
              <w:t>……%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E9FEEB" w14:textId="77777777" w:rsidR="000D42F5" w:rsidRPr="000848D4" w:rsidRDefault="000D42F5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260876" w:rsidRPr="000848D4" w14:paraId="553CA207" w14:textId="77777777" w:rsidTr="005F5DBF">
        <w:trPr>
          <w:trHeight w:val="395"/>
        </w:trPr>
        <w:tc>
          <w:tcPr>
            <w:tcW w:w="85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46282C" w14:textId="77777777" w:rsidR="00260876" w:rsidRPr="000848D4" w:rsidRDefault="00260876" w:rsidP="00782EB8">
            <w:pPr>
              <w:spacing w:line="276" w:lineRule="auto"/>
              <w:jc w:val="right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  <w:p w14:paraId="497FE717" w14:textId="77777777" w:rsidR="00260876" w:rsidRPr="000848D4" w:rsidRDefault="00260876" w:rsidP="00782EB8">
            <w:pPr>
              <w:spacing w:line="276" w:lineRule="auto"/>
              <w:jc w:val="right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Razem: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AD145A8" w14:textId="77777777" w:rsidR="00260876" w:rsidRPr="000848D4" w:rsidRDefault="00260876" w:rsidP="00E822E6">
            <w:pPr>
              <w:spacing w:line="276" w:lineRule="auto"/>
              <w:ind w:left="100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  <w:p w14:paraId="596A11E0" w14:textId="77777777" w:rsidR="00260876" w:rsidRPr="000848D4" w:rsidRDefault="00260876" w:rsidP="00E822E6">
            <w:pPr>
              <w:spacing w:line="276" w:lineRule="auto"/>
              <w:ind w:left="100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…………………</w:t>
            </w:r>
          </w:p>
        </w:tc>
      </w:tr>
    </w:tbl>
    <w:p w14:paraId="1220D6B7" w14:textId="77777777" w:rsidR="0073170E" w:rsidRPr="000848D4" w:rsidRDefault="0073170E" w:rsidP="005F5DBF">
      <w:pPr>
        <w:pStyle w:val="Akapitzlist"/>
        <w:tabs>
          <w:tab w:val="left" w:pos="3450"/>
        </w:tabs>
        <w:spacing w:line="276" w:lineRule="auto"/>
        <w:ind w:left="360"/>
        <w:contextualSpacing w:val="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0D9DABD" w14:textId="46CBD67D" w:rsidR="005F5DBF" w:rsidRPr="000848D4" w:rsidRDefault="005F5DBF" w:rsidP="005F5DBF">
      <w:pPr>
        <w:pStyle w:val="Akapitzlist"/>
        <w:tabs>
          <w:tab w:val="left" w:pos="3450"/>
        </w:tabs>
        <w:spacing w:line="276" w:lineRule="auto"/>
        <w:ind w:left="360"/>
        <w:contextualSpacing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0848D4">
        <w:rPr>
          <w:rFonts w:asciiTheme="minorHAnsi" w:hAnsiTheme="minorHAnsi" w:cstheme="minorHAnsi"/>
          <w:b/>
          <w:sz w:val="24"/>
          <w:szCs w:val="24"/>
        </w:rPr>
        <w:t xml:space="preserve">Część </w:t>
      </w:r>
      <w:r w:rsidR="00527C07">
        <w:rPr>
          <w:rFonts w:asciiTheme="minorHAnsi" w:hAnsiTheme="minorHAnsi" w:cstheme="minorHAnsi"/>
          <w:b/>
          <w:sz w:val="24"/>
          <w:szCs w:val="24"/>
        </w:rPr>
        <w:t>2</w:t>
      </w:r>
    </w:p>
    <w:p w14:paraId="10A9373D" w14:textId="77777777" w:rsidR="005F5DBF" w:rsidRPr="000848D4" w:rsidRDefault="005F5DBF" w:rsidP="005F5DBF">
      <w:pPr>
        <w:pStyle w:val="Akapitzlist"/>
        <w:tabs>
          <w:tab w:val="left" w:pos="3450"/>
        </w:tabs>
        <w:spacing w:line="276" w:lineRule="auto"/>
        <w:ind w:left="360"/>
        <w:contextualSpacing w:val="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6B8E9F0" w14:textId="77777777" w:rsidR="00D908D6" w:rsidRPr="000848D4" w:rsidRDefault="00D908D6" w:rsidP="00D908D6">
      <w:pPr>
        <w:pStyle w:val="Akapitzlist"/>
        <w:rPr>
          <w:rFonts w:asciiTheme="minorHAnsi" w:hAnsiTheme="minorHAnsi" w:cstheme="minorHAnsi"/>
          <w:sz w:val="24"/>
          <w:szCs w:val="24"/>
        </w:rPr>
      </w:pPr>
      <w:r w:rsidRPr="000848D4">
        <w:rPr>
          <w:rFonts w:asciiTheme="minorHAnsi" w:hAnsiTheme="minorHAnsi" w:cstheme="minorHAnsi"/>
          <w:b/>
          <w:sz w:val="24"/>
          <w:szCs w:val="24"/>
        </w:rPr>
        <w:t>- netto: …………</w:t>
      </w:r>
      <w:proofErr w:type="gramStart"/>
      <w:r w:rsidRPr="000848D4">
        <w:rPr>
          <w:rFonts w:asciiTheme="minorHAnsi" w:hAnsiTheme="minorHAnsi" w:cstheme="minorHAnsi"/>
          <w:b/>
          <w:sz w:val="24"/>
          <w:szCs w:val="24"/>
        </w:rPr>
        <w:t>…….</w:t>
      </w:r>
      <w:proofErr w:type="gramEnd"/>
      <w:r w:rsidRPr="000848D4">
        <w:rPr>
          <w:rFonts w:asciiTheme="minorHAnsi" w:hAnsiTheme="minorHAnsi" w:cstheme="minorHAnsi"/>
          <w:b/>
          <w:sz w:val="24"/>
          <w:szCs w:val="24"/>
        </w:rPr>
        <w:t>. zł</w:t>
      </w:r>
      <w:r w:rsidRPr="000848D4">
        <w:rPr>
          <w:rFonts w:asciiTheme="minorHAnsi" w:hAnsiTheme="minorHAnsi" w:cstheme="minorHAnsi"/>
          <w:sz w:val="24"/>
          <w:szCs w:val="24"/>
        </w:rPr>
        <w:t xml:space="preserve">, </w:t>
      </w:r>
      <w:r w:rsidRPr="000848D4">
        <w:rPr>
          <w:rFonts w:asciiTheme="minorHAnsi" w:hAnsiTheme="minorHAnsi" w:cstheme="minorHAnsi"/>
          <w:b/>
          <w:sz w:val="24"/>
          <w:szCs w:val="24"/>
        </w:rPr>
        <w:t>brutto:</w:t>
      </w:r>
      <w:r w:rsidRPr="000848D4">
        <w:rPr>
          <w:rFonts w:asciiTheme="minorHAnsi" w:hAnsiTheme="minorHAnsi" w:cstheme="minorHAnsi"/>
          <w:sz w:val="24"/>
          <w:szCs w:val="24"/>
        </w:rPr>
        <w:t xml:space="preserve"> </w:t>
      </w:r>
      <w:r w:rsidRPr="000848D4">
        <w:rPr>
          <w:rFonts w:asciiTheme="minorHAnsi" w:hAnsiTheme="minorHAnsi" w:cstheme="minorHAnsi"/>
          <w:b/>
          <w:sz w:val="24"/>
          <w:szCs w:val="24"/>
        </w:rPr>
        <w:t xml:space="preserve">………………zł </w:t>
      </w:r>
      <w:r w:rsidRPr="000848D4">
        <w:rPr>
          <w:rFonts w:asciiTheme="minorHAnsi" w:hAnsiTheme="minorHAnsi" w:cstheme="minorHAnsi"/>
          <w:sz w:val="24"/>
          <w:szCs w:val="24"/>
        </w:rPr>
        <w:t>w tym należy podatek VAT.</w:t>
      </w:r>
    </w:p>
    <w:tbl>
      <w:tblPr>
        <w:tblW w:w="10207" w:type="dxa"/>
        <w:tblInd w:w="-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2835"/>
        <w:gridCol w:w="2268"/>
        <w:gridCol w:w="709"/>
        <w:gridCol w:w="1275"/>
        <w:gridCol w:w="851"/>
        <w:gridCol w:w="1701"/>
      </w:tblGrid>
      <w:tr w:rsidR="005F5DBF" w:rsidRPr="000848D4" w14:paraId="39F4FB69" w14:textId="77777777" w:rsidTr="005F5DBF">
        <w:trPr>
          <w:trHeight w:val="1086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3EF380AB" w14:textId="77777777" w:rsidR="005F5DBF" w:rsidRPr="000848D4" w:rsidRDefault="005F5DBF" w:rsidP="005F5DBF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1E9BE9DA" w14:textId="77777777" w:rsidR="005F5DBF" w:rsidRPr="000848D4" w:rsidRDefault="005F5DBF" w:rsidP="005F5DBF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Przedmiot</w:t>
            </w:r>
          </w:p>
          <w:p w14:paraId="5E671FD8" w14:textId="77777777" w:rsidR="005F5DBF" w:rsidRPr="000848D4" w:rsidRDefault="005F5DBF" w:rsidP="005F5DBF">
            <w:pPr>
              <w:spacing w:line="276" w:lineRule="auto"/>
              <w:ind w:left="660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    zamówienia</w:t>
            </w:r>
          </w:p>
        </w:tc>
        <w:tc>
          <w:tcPr>
            <w:tcW w:w="2268" w:type="dxa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14:paraId="353D7E88" w14:textId="77777777" w:rsidR="005F5DBF" w:rsidRPr="000848D4" w:rsidRDefault="005F5DBF" w:rsidP="005F5DB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Nazwa producenta, typ, model, nr katalogowy</w:t>
            </w:r>
          </w:p>
          <w:p w14:paraId="132BF1D0" w14:textId="77777777" w:rsidR="005F5DBF" w:rsidRPr="000848D4" w:rsidRDefault="005F5DBF" w:rsidP="005F5DB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oferowanego urządzenia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14:paraId="17E87A34" w14:textId="77777777" w:rsidR="005F5DBF" w:rsidRPr="000848D4" w:rsidRDefault="005F5DBF" w:rsidP="005F5DBF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Ilość (szt.)</w:t>
            </w:r>
          </w:p>
        </w:tc>
        <w:tc>
          <w:tcPr>
            <w:tcW w:w="1275" w:type="dxa"/>
            <w:tcBorders>
              <w:top w:val="single" w:sz="8" w:space="0" w:color="auto"/>
              <w:bottom w:val="nil"/>
              <w:right w:val="single" w:sz="4" w:space="0" w:color="auto"/>
            </w:tcBorders>
          </w:tcPr>
          <w:p w14:paraId="4CA4D4DD" w14:textId="77777777" w:rsidR="00DA4159" w:rsidRPr="000848D4" w:rsidRDefault="00DA4159" w:rsidP="00DA4159">
            <w:pPr>
              <w:spacing w:line="276" w:lineRule="auto"/>
              <w:ind w:left="58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Cena netto</w:t>
            </w:r>
          </w:p>
          <w:p w14:paraId="6A86F00F" w14:textId="77777777" w:rsidR="005F5DBF" w:rsidRPr="000848D4" w:rsidRDefault="00DA4159" w:rsidP="00DA4159">
            <w:pPr>
              <w:spacing w:line="276" w:lineRule="auto"/>
              <w:ind w:left="58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proofErr w:type="gramStart"/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za  1</w:t>
            </w:r>
            <w:proofErr w:type="gramEnd"/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szt.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5B45E1E" w14:textId="77777777" w:rsidR="005F5DBF" w:rsidRPr="000848D4" w:rsidRDefault="005F5DBF" w:rsidP="005F5DBF">
            <w:pPr>
              <w:spacing w:line="276" w:lineRule="auto"/>
              <w:ind w:left="58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Stawka VAT</w:t>
            </w:r>
          </w:p>
          <w:p w14:paraId="038B899B" w14:textId="77777777" w:rsidR="005F5DBF" w:rsidRPr="000848D4" w:rsidRDefault="005F5DBF" w:rsidP="005F5DBF">
            <w:pPr>
              <w:spacing w:line="276" w:lineRule="auto"/>
              <w:ind w:left="58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%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14:paraId="1B2AB795" w14:textId="77777777" w:rsidR="005F5DBF" w:rsidRPr="000848D4" w:rsidRDefault="005F5DBF" w:rsidP="005F5DBF">
            <w:pPr>
              <w:spacing w:line="276" w:lineRule="auto"/>
              <w:ind w:left="138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Wartość brutto</w:t>
            </w:r>
          </w:p>
          <w:p w14:paraId="50D1926A" w14:textId="77777777" w:rsidR="005F5DBF" w:rsidRPr="000848D4" w:rsidRDefault="005F5DBF" w:rsidP="005F5DBF">
            <w:pPr>
              <w:spacing w:line="276" w:lineRule="auto"/>
              <w:ind w:left="178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(PLN)</w:t>
            </w:r>
          </w:p>
          <w:p w14:paraId="12EACAB2" w14:textId="77777777" w:rsidR="005F5DBF" w:rsidRPr="000848D4" w:rsidRDefault="005F5DBF" w:rsidP="005F5DBF">
            <w:pPr>
              <w:spacing w:line="276" w:lineRule="auto"/>
              <w:ind w:left="138"/>
              <w:jc w:val="center"/>
              <w:rPr>
                <w:rFonts w:asciiTheme="minorHAnsi" w:eastAsia="Times New Roman" w:hAnsiTheme="minorHAnsi" w:cstheme="minorHAnsi"/>
                <w:w w:val="99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w w:val="99"/>
                <w:sz w:val="24"/>
                <w:szCs w:val="24"/>
              </w:rPr>
              <w:t>[(kol.4xkol.5)</w:t>
            </w:r>
          </w:p>
          <w:p w14:paraId="546ECE81" w14:textId="77777777" w:rsidR="005F5DBF" w:rsidRPr="000848D4" w:rsidRDefault="005F5DBF" w:rsidP="005F5DBF">
            <w:pPr>
              <w:spacing w:line="276" w:lineRule="auto"/>
              <w:ind w:left="138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w w:val="99"/>
                <w:sz w:val="24"/>
                <w:szCs w:val="24"/>
              </w:rPr>
              <w:t>+kol.6]</w:t>
            </w:r>
          </w:p>
        </w:tc>
      </w:tr>
      <w:tr w:rsidR="005F5DBF" w:rsidRPr="000848D4" w14:paraId="3EAF4AB2" w14:textId="77777777" w:rsidTr="00381AB2">
        <w:trPr>
          <w:trHeight w:val="88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5DCF1A" w14:textId="77777777" w:rsidR="005F5DBF" w:rsidRPr="000848D4" w:rsidRDefault="005F5DBF" w:rsidP="005F5DBF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7DED7C2" w14:textId="77777777" w:rsidR="005F5DBF" w:rsidRPr="000848D4" w:rsidRDefault="005F5DBF" w:rsidP="005F5DBF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8" w:space="0" w:color="auto"/>
              <w:right w:val="single" w:sz="8" w:space="0" w:color="auto"/>
            </w:tcBorders>
          </w:tcPr>
          <w:p w14:paraId="1B0819FA" w14:textId="77777777" w:rsidR="005F5DBF" w:rsidRPr="000848D4" w:rsidRDefault="005F5DBF" w:rsidP="005F5DB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D93FE6" w14:textId="77777777" w:rsidR="005F5DBF" w:rsidRPr="000848D4" w:rsidRDefault="005F5DBF" w:rsidP="005F5DBF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8" w:space="0" w:color="auto"/>
              <w:right w:val="single" w:sz="4" w:space="0" w:color="auto"/>
            </w:tcBorders>
          </w:tcPr>
          <w:p w14:paraId="4975173F" w14:textId="77777777" w:rsidR="005F5DBF" w:rsidRPr="000848D4" w:rsidRDefault="005F5DBF" w:rsidP="005F5DBF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C09AAAC" w14:textId="77777777" w:rsidR="005F5DBF" w:rsidRPr="000848D4" w:rsidRDefault="005F5DBF" w:rsidP="005F5DBF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E559B6" w14:textId="77777777" w:rsidR="005F5DBF" w:rsidRPr="000848D4" w:rsidRDefault="005F5DBF" w:rsidP="005F5DBF">
            <w:pPr>
              <w:spacing w:line="276" w:lineRule="auto"/>
              <w:ind w:left="138"/>
              <w:jc w:val="center"/>
              <w:rPr>
                <w:rFonts w:asciiTheme="minorHAnsi" w:eastAsia="Times New Roman" w:hAnsiTheme="minorHAnsi" w:cstheme="minorHAnsi"/>
                <w:w w:val="99"/>
                <w:sz w:val="24"/>
                <w:szCs w:val="24"/>
              </w:rPr>
            </w:pPr>
          </w:p>
        </w:tc>
      </w:tr>
      <w:tr w:rsidR="005F5DBF" w:rsidRPr="000848D4" w14:paraId="0C97A468" w14:textId="77777777" w:rsidTr="005F5DBF">
        <w:trPr>
          <w:trHeight w:val="216"/>
        </w:trPr>
        <w:tc>
          <w:tcPr>
            <w:tcW w:w="568" w:type="dxa"/>
            <w:tcBorders>
              <w:left w:val="single" w:sz="8" w:space="0" w:color="auto"/>
              <w:right w:val="single" w:sz="8" w:space="0" w:color="auto"/>
            </w:tcBorders>
          </w:tcPr>
          <w:p w14:paraId="65D1759D" w14:textId="77777777" w:rsidR="005F5DBF" w:rsidRPr="000848D4" w:rsidRDefault="005F5DBF" w:rsidP="005F5DBF">
            <w:pPr>
              <w:spacing w:line="276" w:lineRule="auto"/>
              <w:ind w:right="1357"/>
              <w:jc w:val="center"/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99F7E8" w14:textId="77777777" w:rsidR="005F5DBF" w:rsidRPr="000848D4" w:rsidRDefault="005F5DBF" w:rsidP="005F5DBF">
            <w:pPr>
              <w:spacing w:line="276" w:lineRule="auto"/>
              <w:ind w:right="1357"/>
              <w:jc w:val="center"/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  <w:t xml:space="preserve">             2</w:t>
            </w:r>
          </w:p>
        </w:tc>
        <w:tc>
          <w:tcPr>
            <w:tcW w:w="2268" w:type="dxa"/>
            <w:tcBorders>
              <w:right w:val="single" w:sz="8" w:space="0" w:color="auto"/>
            </w:tcBorders>
            <w:vAlign w:val="bottom"/>
          </w:tcPr>
          <w:p w14:paraId="40C83A06" w14:textId="77777777" w:rsidR="005F5DBF" w:rsidRPr="000848D4" w:rsidRDefault="005F5DBF" w:rsidP="005F5DBF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i/>
                <w:w w:val="99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i/>
                <w:w w:val="99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14:paraId="5C66E19A" w14:textId="77777777" w:rsidR="005F5DBF" w:rsidRPr="000848D4" w:rsidRDefault="005F5DBF" w:rsidP="005F5DBF">
            <w:pPr>
              <w:spacing w:line="276" w:lineRule="auto"/>
              <w:ind w:right="297"/>
              <w:jc w:val="center"/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  <w:t xml:space="preserve">   4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71E9C096" w14:textId="77777777" w:rsidR="005F5DBF" w:rsidRPr="000848D4" w:rsidRDefault="005F5DBF" w:rsidP="005F5DBF">
            <w:pPr>
              <w:spacing w:line="276" w:lineRule="auto"/>
              <w:ind w:left="58"/>
              <w:jc w:val="center"/>
              <w:rPr>
                <w:rFonts w:asciiTheme="minorHAnsi" w:eastAsia="Times New Roman" w:hAnsiTheme="minorHAnsi" w:cstheme="minorHAnsi"/>
                <w:i/>
                <w:w w:val="99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i/>
                <w:w w:val="99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2F8E2D0F" w14:textId="77777777" w:rsidR="005F5DBF" w:rsidRPr="000848D4" w:rsidRDefault="005F5DBF" w:rsidP="005F5DBF">
            <w:pPr>
              <w:spacing w:line="276" w:lineRule="auto"/>
              <w:ind w:left="58"/>
              <w:jc w:val="center"/>
              <w:rPr>
                <w:rFonts w:asciiTheme="minorHAnsi" w:eastAsia="Times New Roman" w:hAnsiTheme="minorHAnsi" w:cstheme="minorHAnsi"/>
                <w:i/>
                <w:w w:val="99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i/>
                <w:w w:val="99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14:paraId="7C6367F2" w14:textId="77777777" w:rsidR="005F5DBF" w:rsidRPr="000848D4" w:rsidRDefault="005F5DBF" w:rsidP="005F5DBF">
            <w:pPr>
              <w:spacing w:line="276" w:lineRule="auto"/>
              <w:ind w:right="958"/>
              <w:jc w:val="center"/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  <w:t xml:space="preserve">            7</w:t>
            </w:r>
          </w:p>
        </w:tc>
      </w:tr>
      <w:tr w:rsidR="00284C36" w:rsidRPr="000848D4" w14:paraId="2B014318" w14:textId="77777777" w:rsidTr="00FF3B78">
        <w:trPr>
          <w:trHeight w:val="404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8AD611" w14:textId="77777777" w:rsidR="00284C36" w:rsidRPr="000848D4" w:rsidRDefault="00284C36" w:rsidP="00FF3B78">
            <w:pPr>
              <w:pStyle w:val="Akapitzlist"/>
              <w:numPr>
                <w:ilvl w:val="0"/>
                <w:numId w:val="28"/>
              </w:num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430B10" w14:textId="7CB67E34" w:rsidR="00284C36" w:rsidRPr="000848D4" w:rsidRDefault="00C6465B" w:rsidP="00381AB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Komora laminarna</w:t>
            </w:r>
            <w:r w:rsidR="00381AB2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 II klasy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0C4A30" w14:textId="77777777" w:rsidR="00284C36" w:rsidRPr="000848D4" w:rsidRDefault="00284C36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870A6C" w14:textId="03CC1793" w:rsidR="00284C36" w:rsidRPr="000848D4" w:rsidRDefault="00C6465B" w:rsidP="00FF3B7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DA7BC29" w14:textId="77777777" w:rsidR="00284C36" w:rsidRPr="000848D4" w:rsidRDefault="00284C36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EA2C2A" w14:textId="77777777" w:rsidR="00284C36" w:rsidRPr="000848D4" w:rsidRDefault="00284C36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…..%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AD14BC" w14:textId="77777777" w:rsidR="00284C36" w:rsidRPr="000848D4" w:rsidRDefault="00284C36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284C36" w:rsidRPr="000848D4" w14:paraId="435BDFBE" w14:textId="77777777" w:rsidTr="005F5DBF">
        <w:trPr>
          <w:trHeight w:val="395"/>
        </w:trPr>
        <w:tc>
          <w:tcPr>
            <w:tcW w:w="85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D03B13" w14:textId="77777777" w:rsidR="00284C36" w:rsidRPr="000848D4" w:rsidRDefault="00284C36" w:rsidP="005F5DBF">
            <w:pPr>
              <w:spacing w:line="276" w:lineRule="auto"/>
              <w:jc w:val="right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  <w:p w14:paraId="5E773D9D" w14:textId="77777777" w:rsidR="00284C36" w:rsidRPr="000848D4" w:rsidRDefault="00284C36" w:rsidP="005F5DBF">
            <w:pPr>
              <w:spacing w:line="276" w:lineRule="auto"/>
              <w:jc w:val="right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Razem: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F839797" w14:textId="77777777" w:rsidR="00284C36" w:rsidRPr="000848D4" w:rsidRDefault="00284C36" w:rsidP="005F5DBF">
            <w:pPr>
              <w:spacing w:line="276" w:lineRule="auto"/>
              <w:ind w:left="100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  <w:p w14:paraId="165B3062" w14:textId="77777777" w:rsidR="00284C36" w:rsidRPr="000848D4" w:rsidRDefault="00284C36" w:rsidP="005F5DBF">
            <w:pPr>
              <w:spacing w:line="276" w:lineRule="auto"/>
              <w:ind w:left="100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…………………</w:t>
            </w:r>
          </w:p>
        </w:tc>
      </w:tr>
    </w:tbl>
    <w:p w14:paraId="36A34215" w14:textId="77777777" w:rsidR="00DF3641" w:rsidRPr="000848D4" w:rsidRDefault="00DF3641" w:rsidP="00E822E6">
      <w:pPr>
        <w:pStyle w:val="Akapitzlist"/>
        <w:tabs>
          <w:tab w:val="left" w:pos="3450"/>
        </w:tabs>
        <w:spacing w:line="276" w:lineRule="auto"/>
        <w:ind w:left="36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</w:p>
    <w:p w14:paraId="34893325" w14:textId="77777777" w:rsidR="00527C07" w:rsidRDefault="00527C07" w:rsidP="00284C36">
      <w:pPr>
        <w:pStyle w:val="Akapitzlist"/>
        <w:tabs>
          <w:tab w:val="left" w:pos="3450"/>
        </w:tabs>
        <w:spacing w:line="276" w:lineRule="auto"/>
        <w:ind w:left="360"/>
        <w:contextualSpacing w:val="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08975D5" w14:textId="77777777" w:rsidR="00527C07" w:rsidRDefault="00527C07" w:rsidP="00284C36">
      <w:pPr>
        <w:pStyle w:val="Akapitzlist"/>
        <w:tabs>
          <w:tab w:val="left" w:pos="3450"/>
        </w:tabs>
        <w:spacing w:line="276" w:lineRule="auto"/>
        <w:ind w:left="360"/>
        <w:contextualSpacing w:val="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3C3437F" w14:textId="77777777" w:rsidR="00527C07" w:rsidRDefault="00527C07" w:rsidP="00527C07">
      <w:pPr>
        <w:tabs>
          <w:tab w:val="left" w:pos="3450"/>
        </w:tabs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02AF31A" w14:textId="4FEBA861" w:rsidR="00284C36" w:rsidRPr="00527C07" w:rsidRDefault="00527C07" w:rsidP="00527C07">
      <w:pPr>
        <w:tabs>
          <w:tab w:val="left" w:pos="3450"/>
        </w:tabs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</w:t>
      </w:r>
      <w:r w:rsidR="00284C36" w:rsidRPr="00527C07">
        <w:rPr>
          <w:rFonts w:asciiTheme="minorHAnsi" w:hAnsiTheme="minorHAnsi" w:cstheme="minorHAnsi"/>
          <w:b/>
          <w:sz w:val="24"/>
          <w:szCs w:val="24"/>
        </w:rPr>
        <w:t xml:space="preserve">Część </w:t>
      </w:r>
      <w:r w:rsidRPr="00527C07">
        <w:rPr>
          <w:rFonts w:asciiTheme="minorHAnsi" w:hAnsiTheme="minorHAnsi" w:cstheme="minorHAnsi"/>
          <w:b/>
          <w:sz w:val="24"/>
          <w:szCs w:val="24"/>
        </w:rPr>
        <w:t>3</w:t>
      </w:r>
    </w:p>
    <w:p w14:paraId="7ABCED41" w14:textId="77777777" w:rsidR="00284C36" w:rsidRPr="000848D4" w:rsidRDefault="00284C36" w:rsidP="00284C36">
      <w:pPr>
        <w:pStyle w:val="Akapitzlist"/>
        <w:tabs>
          <w:tab w:val="left" w:pos="3450"/>
        </w:tabs>
        <w:spacing w:line="276" w:lineRule="auto"/>
        <w:ind w:left="360"/>
        <w:contextualSpacing w:val="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CE6DB63" w14:textId="77777777" w:rsidR="00D908D6" w:rsidRPr="000848D4" w:rsidRDefault="00D908D6" w:rsidP="00D908D6">
      <w:pPr>
        <w:pStyle w:val="Akapitzlist"/>
        <w:tabs>
          <w:tab w:val="left" w:pos="3450"/>
        </w:tabs>
        <w:spacing w:line="276" w:lineRule="auto"/>
        <w:ind w:left="36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0848D4">
        <w:rPr>
          <w:rFonts w:asciiTheme="minorHAnsi" w:hAnsiTheme="minorHAnsi" w:cstheme="minorHAnsi"/>
          <w:b/>
          <w:sz w:val="24"/>
          <w:szCs w:val="24"/>
        </w:rPr>
        <w:t>- netto: …………</w:t>
      </w:r>
      <w:proofErr w:type="gramStart"/>
      <w:r w:rsidRPr="000848D4">
        <w:rPr>
          <w:rFonts w:asciiTheme="minorHAnsi" w:hAnsiTheme="minorHAnsi" w:cstheme="minorHAnsi"/>
          <w:b/>
          <w:sz w:val="24"/>
          <w:szCs w:val="24"/>
        </w:rPr>
        <w:t>…….</w:t>
      </w:r>
      <w:proofErr w:type="gramEnd"/>
      <w:r w:rsidRPr="000848D4">
        <w:rPr>
          <w:rFonts w:asciiTheme="minorHAnsi" w:hAnsiTheme="minorHAnsi" w:cstheme="minorHAnsi"/>
          <w:b/>
          <w:sz w:val="24"/>
          <w:szCs w:val="24"/>
        </w:rPr>
        <w:t>. zł</w:t>
      </w:r>
      <w:r w:rsidRPr="000848D4">
        <w:rPr>
          <w:rFonts w:asciiTheme="minorHAnsi" w:hAnsiTheme="minorHAnsi" w:cstheme="minorHAnsi"/>
          <w:sz w:val="24"/>
          <w:szCs w:val="24"/>
        </w:rPr>
        <w:t xml:space="preserve">, </w:t>
      </w:r>
      <w:r w:rsidRPr="000848D4">
        <w:rPr>
          <w:rFonts w:asciiTheme="minorHAnsi" w:hAnsiTheme="minorHAnsi" w:cstheme="minorHAnsi"/>
          <w:b/>
          <w:sz w:val="24"/>
          <w:szCs w:val="24"/>
        </w:rPr>
        <w:t>brutto:</w:t>
      </w:r>
      <w:r w:rsidRPr="000848D4">
        <w:rPr>
          <w:rFonts w:asciiTheme="minorHAnsi" w:hAnsiTheme="minorHAnsi" w:cstheme="minorHAnsi"/>
          <w:sz w:val="24"/>
          <w:szCs w:val="24"/>
        </w:rPr>
        <w:t xml:space="preserve"> </w:t>
      </w:r>
      <w:r w:rsidRPr="000848D4">
        <w:rPr>
          <w:rFonts w:asciiTheme="minorHAnsi" w:hAnsiTheme="minorHAnsi" w:cstheme="minorHAnsi"/>
          <w:b/>
          <w:sz w:val="24"/>
          <w:szCs w:val="24"/>
        </w:rPr>
        <w:t xml:space="preserve">………………zł </w:t>
      </w:r>
      <w:r w:rsidRPr="000848D4">
        <w:rPr>
          <w:rFonts w:asciiTheme="minorHAnsi" w:hAnsiTheme="minorHAnsi" w:cstheme="minorHAnsi"/>
          <w:sz w:val="24"/>
          <w:szCs w:val="24"/>
        </w:rPr>
        <w:t>w tym należy podatek VAT.</w:t>
      </w:r>
    </w:p>
    <w:tbl>
      <w:tblPr>
        <w:tblW w:w="10207" w:type="dxa"/>
        <w:tblInd w:w="-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2835"/>
        <w:gridCol w:w="2268"/>
        <w:gridCol w:w="709"/>
        <w:gridCol w:w="1275"/>
        <w:gridCol w:w="851"/>
        <w:gridCol w:w="1701"/>
      </w:tblGrid>
      <w:tr w:rsidR="00284C36" w:rsidRPr="000848D4" w14:paraId="62E23A17" w14:textId="77777777" w:rsidTr="00D908D6">
        <w:trPr>
          <w:trHeight w:val="1086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7F7B39B5" w14:textId="77777777" w:rsidR="00284C36" w:rsidRPr="000848D4" w:rsidRDefault="00284C36" w:rsidP="00D908D6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3561BF4E" w14:textId="77777777" w:rsidR="00284C36" w:rsidRPr="000848D4" w:rsidRDefault="00284C36" w:rsidP="00D908D6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Przedmiot</w:t>
            </w:r>
          </w:p>
          <w:p w14:paraId="01F4D234" w14:textId="77777777" w:rsidR="00284C36" w:rsidRPr="000848D4" w:rsidRDefault="00284C36" w:rsidP="00D908D6">
            <w:pPr>
              <w:spacing w:line="276" w:lineRule="auto"/>
              <w:ind w:left="660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    zamówienia</w:t>
            </w:r>
          </w:p>
        </w:tc>
        <w:tc>
          <w:tcPr>
            <w:tcW w:w="2268" w:type="dxa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14:paraId="2830D794" w14:textId="77777777" w:rsidR="00284C36" w:rsidRPr="000848D4" w:rsidRDefault="00284C36" w:rsidP="00D908D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Nazwa producenta, typ, model, nr katalogowy</w:t>
            </w:r>
          </w:p>
          <w:p w14:paraId="74CB1591" w14:textId="77777777" w:rsidR="00284C36" w:rsidRPr="000848D4" w:rsidRDefault="00284C36" w:rsidP="00D908D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oferowanego urządzenia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14:paraId="2E07537D" w14:textId="77777777" w:rsidR="00284C36" w:rsidRPr="000848D4" w:rsidRDefault="00284C36" w:rsidP="00D908D6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Ilość (szt.)</w:t>
            </w:r>
          </w:p>
        </w:tc>
        <w:tc>
          <w:tcPr>
            <w:tcW w:w="1275" w:type="dxa"/>
            <w:tcBorders>
              <w:top w:val="single" w:sz="8" w:space="0" w:color="auto"/>
              <w:bottom w:val="nil"/>
              <w:right w:val="single" w:sz="4" w:space="0" w:color="auto"/>
            </w:tcBorders>
          </w:tcPr>
          <w:p w14:paraId="6A1AA6F8" w14:textId="77777777" w:rsidR="00284C36" w:rsidRPr="000848D4" w:rsidRDefault="00284C36" w:rsidP="00D908D6">
            <w:pPr>
              <w:spacing w:line="276" w:lineRule="auto"/>
              <w:ind w:left="58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Cena netto</w:t>
            </w:r>
          </w:p>
          <w:p w14:paraId="1B8459A7" w14:textId="77777777" w:rsidR="00284C36" w:rsidRPr="000848D4" w:rsidRDefault="00284C36" w:rsidP="00D908D6">
            <w:pPr>
              <w:spacing w:line="276" w:lineRule="auto"/>
              <w:ind w:left="58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proofErr w:type="gramStart"/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za  1</w:t>
            </w:r>
            <w:proofErr w:type="gramEnd"/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szt.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F70222D" w14:textId="77777777" w:rsidR="00284C36" w:rsidRPr="000848D4" w:rsidRDefault="00284C36" w:rsidP="00D908D6">
            <w:pPr>
              <w:spacing w:line="276" w:lineRule="auto"/>
              <w:ind w:left="58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Stawka VAT</w:t>
            </w:r>
          </w:p>
          <w:p w14:paraId="4BDBEF44" w14:textId="77777777" w:rsidR="00284C36" w:rsidRPr="000848D4" w:rsidRDefault="00284C36" w:rsidP="00D908D6">
            <w:pPr>
              <w:spacing w:line="276" w:lineRule="auto"/>
              <w:ind w:left="58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%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14:paraId="4F76D227" w14:textId="77777777" w:rsidR="00284C36" w:rsidRPr="000848D4" w:rsidRDefault="00284C36" w:rsidP="00D908D6">
            <w:pPr>
              <w:spacing w:line="276" w:lineRule="auto"/>
              <w:ind w:left="138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Wartość brutto</w:t>
            </w:r>
          </w:p>
          <w:p w14:paraId="1C6902D4" w14:textId="77777777" w:rsidR="00284C36" w:rsidRPr="000848D4" w:rsidRDefault="00284C36" w:rsidP="00D908D6">
            <w:pPr>
              <w:spacing w:line="276" w:lineRule="auto"/>
              <w:ind w:left="178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(PLN)</w:t>
            </w:r>
          </w:p>
          <w:p w14:paraId="039E3EA2" w14:textId="77777777" w:rsidR="00284C36" w:rsidRPr="000848D4" w:rsidRDefault="00284C36" w:rsidP="00D908D6">
            <w:pPr>
              <w:spacing w:line="276" w:lineRule="auto"/>
              <w:ind w:left="138"/>
              <w:jc w:val="center"/>
              <w:rPr>
                <w:rFonts w:asciiTheme="minorHAnsi" w:eastAsia="Times New Roman" w:hAnsiTheme="minorHAnsi" w:cstheme="minorHAnsi"/>
                <w:w w:val="99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w w:val="99"/>
                <w:sz w:val="24"/>
                <w:szCs w:val="24"/>
              </w:rPr>
              <w:t>[(kol.4xkol.5)</w:t>
            </w:r>
          </w:p>
          <w:p w14:paraId="68D5887E" w14:textId="77777777" w:rsidR="00284C36" w:rsidRPr="000848D4" w:rsidRDefault="00284C36" w:rsidP="00D908D6">
            <w:pPr>
              <w:spacing w:line="276" w:lineRule="auto"/>
              <w:ind w:left="138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w w:val="99"/>
                <w:sz w:val="24"/>
                <w:szCs w:val="24"/>
              </w:rPr>
              <w:t>+kol.6]</w:t>
            </w:r>
          </w:p>
        </w:tc>
      </w:tr>
      <w:tr w:rsidR="00284C36" w:rsidRPr="000848D4" w14:paraId="5DC1ED82" w14:textId="77777777" w:rsidTr="00D908D6">
        <w:trPr>
          <w:trHeight w:val="70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DB68E9" w14:textId="77777777" w:rsidR="00284C36" w:rsidRPr="000848D4" w:rsidRDefault="00284C36" w:rsidP="00D908D6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B548358" w14:textId="77777777" w:rsidR="00284C36" w:rsidRPr="000848D4" w:rsidRDefault="00284C36" w:rsidP="00D908D6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8" w:space="0" w:color="auto"/>
              <w:right w:val="single" w:sz="8" w:space="0" w:color="auto"/>
            </w:tcBorders>
          </w:tcPr>
          <w:p w14:paraId="043F9280" w14:textId="77777777" w:rsidR="00284C36" w:rsidRPr="000848D4" w:rsidRDefault="00284C36" w:rsidP="00D908D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E3EF93" w14:textId="77777777" w:rsidR="00284C36" w:rsidRPr="000848D4" w:rsidRDefault="00284C36" w:rsidP="00D908D6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8" w:space="0" w:color="auto"/>
              <w:right w:val="single" w:sz="4" w:space="0" w:color="auto"/>
            </w:tcBorders>
          </w:tcPr>
          <w:p w14:paraId="646AA148" w14:textId="77777777" w:rsidR="00284C36" w:rsidRPr="000848D4" w:rsidRDefault="00284C36" w:rsidP="00D908D6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9BA40EA" w14:textId="77777777" w:rsidR="00284C36" w:rsidRPr="000848D4" w:rsidRDefault="00284C36" w:rsidP="00D908D6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593138" w14:textId="77777777" w:rsidR="00284C36" w:rsidRPr="000848D4" w:rsidRDefault="00284C36" w:rsidP="00D908D6">
            <w:pPr>
              <w:spacing w:line="276" w:lineRule="auto"/>
              <w:ind w:left="138"/>
              <w:jc w:val="center"/>
              <w:rPr>
                <w:rFonts w:asciiTheme="minorHAnsi" w:eastAsia="Times New Roman" w:hAnsiTheme="minorHAnsi" w:cstheme="minorHAnsi"/>
                <w:w w:val="99"/>
                <w:sz w:val="24"/>
                <w:szCs w:val="24"/>
              </w:rPr>
            </w:pPr>
          </w:p>
        </w:tc>
      </w:tr>
      <w:tr w:rsidR="00284C36" w:rsidRPr="000848D4" w14:paraId="4B8D3FF3" w14:textId="77777777" w:rsidTr="00D908D6">
        <w:trPr>
          <w:trHeight w:val="216"/>
        </w:trPr>
        <w:tc>
          <w:tcPr>
            <w:tcW w:w="568" w:type="dxa"/>
            <w:tcBorders>
              <w:left w:val="single" w:sz="8" w:space="0" w:color="auto"/>
              <w:right w:val="single" w:sz="8" w:space="0" w:color="auto"/>
            </w:tcBorders>
          </w:tcPr>
          <w:p w14:paraId="73C18EF5" w14:textId="77777777" w:rsidR="00284C36" w:rsidRPr="000848D4" w:rsidRDefault="00284C36" w:rsidP="00D908D6">
            <w:pPr>
              <w:spacing w:line="276" w:lineRule="auto"/>
              <w:ind w:right="1357"/>
              <w:jc w:val="center"/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963B12" w14:textId="77777777" w:rsidR="00284C36" w:rsidRPr="000848D4" w:rsidRDefault="00284C36" w:rsidP="00D908D6">
            <w:pPr>
              <w:spacing w:line="276" w:lineRule="auto"/>
              <w:ind w:right="1357"/>
              <w:jc w:val="center"/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  <w:t xml:space="preserve">             2</w:t>
            </w:r>
          </w:p>
        </w:tc>
        <w:tc>
          <w:tcPr>
            <w:tcW w:w="2268" w:type="dxa"/>
            <w:tcBorders>
              <w:right w:val="single" w:sz="8" w:space="0" w:color="auto"/>
            </w:tcBorders>
            <w:vAlign w:val="bottom"/>
          </w:tcPr>
          <w:p w14:paraId="15651B4D" w14:textId="77777777" w:rsidR="00284C36" w:rsidRPr="000848D4" w:rsidRDefault="00284C36" w:rsidP="00D908D6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i/>
                <w:w w:val="99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i/>
                <w:w w:val="99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14:paraId="62D512D1" w14:textId="77777777" w:rsidR="00284C36" w:rsidRPr="000848D4" w:rsidRDefault="00284C36" w:rsidP="00D908D6">
            <w:pPr>
              <w:spacing w:line="276" w:lineRule="auto"/>
              <w:ind w:right="297"/>
              <w:jc w:val="center"/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  <w:t xml:space="preserve">   4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233FBE75" w14:textId="77777777" w:rsidR="00284C36" w:rsidRPr="000848D4" w:rsidRDefault="00284C36" w:rsidP="00D908D6">
            <w:pPr>
              <w:spacing w:line="276" w:lineRule="auto"/>
              <w:ind w:left="58"/>
              <w:jc w:val="center"/>
              <w:rPr>
                <w:rFonts w:asciiTheme="minorHAnsi" w:eastAsia="Times New Roman" w:hAnsiTheme="minorHAnsi" w:cstheme="minorHAnsi"/>
                <w:i/>
                <w:w w:val="99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i/>
                <w:w w:val="99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5F7A62DF" w14:textId="77777777" w:rsidR="00284C36" w:rsidRPr="000848D4" w:rsidRDefault="00284C36" w:rsidP="00D908D6">
            <w:pPr>
              <w:spacing w:line="276" w:lineRule="auto"/>
              <w:ind w:left="58"/>
              <w:jc w:val="center"/>
              <w:rPr>
                <w:rFonts w:asciiTheme="minorHAnsi" w:eastAsia="Times New Roman" w:hAnsiTheme="minorHAnsi" w:cstheme="minorHAnsi"/>
                <w:i/>
                <w:w w:val="99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i/>
                <w:w w:val="99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14:paraId="752FF314" w14:textId="77777777" w:rsidR="00284C36" w:rsidRPr="000848D4" w:rsidRDefault="00284C36" w:rsidP="00D908D6">
            <w:pPr>
              <w:spacing w:line="276" w:lineRule="auto"/>
              <w:ind w:right="958"/>
              <w:jc w:val="center"/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  <w:t xml:space="preserve">            7</w:t>
            </w:r>
          </w:p>
        </w:tc>
      </w:tr>
      <w:tr w:rsidR="00284C36" w:rsidRPr="000848D4" w14:paraId="657F3D7B" w14:textId="77777777" w:rsidTr="00FF3B78">
        <w:trPr>
          <w:trHeight w:val="384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DB2685" w14:textId="77777777" w:rsidR="00284C36" w:rsidRPr="000848D4" w:rsidRDefault="00284C36" w:rsidP="00FF3B78">
            <w:pPr>
              <w:pStyle w:val="Akapitzlist"/>
              <w:numPr>
                <w:ilvl w:val="0"/>
                <w:numId w:val="30"/>
              </w:num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617C9A" w14:textId="53FC7961" w:rsidR="00284C36" w:rsidRPr="000848D4" w:rsidRDefault="00AF2A90" w:rsidP="00FF3B78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Zestaw do </w:t>
            </w:r>
            <w:proofErr w:type="gramStart"/>
            <w:r w:rsidRPr="000848D4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>przygotowania</w:t>
            </w:r>
            <w:r w:rsidR="00381AB2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848D4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81AB2" w:rsidRPr="00381AB2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>liposomów</w:t>
            </w:r>
            <w:proofErr w:type="gramEnd"/>
            <w:r w:rsidR="00381AB2" w:rsidRPr="00381AB2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itp. poprzez </w:t>
            </w:r>
            <w:proofErr w:type="spellStart"/>
            <w:r w:rsidR="00381AB2" w:rsidRPr="00381AB2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>ekstrudowanie</w:t>
            </w:r>
            <w:proofErr w:type="spellEnd"/>
            <w:r w:rsidR="00381AB2" w:rsidRPr="00381AB2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membran poliwęglanowych </w:t>
            </w:r>
            <w:r w:rsidRPr="000848D4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typu </w:t>
            </w:r>
            <w:proofErr w:type="spellStart"/>
            <w:r w:rsidRPr="000848D4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>large</w:t>
            </w:r>
            <w:proofErr w:type="spellEnd"/>
            <w:r w:rsidRPr="000848D4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48D4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>unilamellar</w:t>
            </w:r>
            <w:proofErr w:type="spellEnd"/>
            <w:r w:rsidRPr="000848D4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48D4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>vesicles</w:t>
            </w:r>
            <w:proofErr w:type="spellEnd"/>
            <w:r w:rsidRPr="000848D4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  <w:t xml:space="preserve"> (LUVET)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F61A4E" w14:textId="77777777" w:rsidR="00284C36" w:rsidRPr="000848D4" w:rsidRDefault="00284C36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5BED91" w14:textId="5B243B99" w:rsidR="00284C36" w:rsidRPr="000848D4" w:rsidRDefault="00AF2A90" w:rsidP="00FF3B7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1B5953D" w14:textId="77777777" w:rsidR="00284C36" w:rsidRPr="000848D4" w:rsidRDefault="00284C36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2B1C87" w14:textId="77777777" w:rsidR="00284C36" w:rsidRPr="000848D4" w:rsidRDefault="00284C36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…..%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F238F1" w14:textId="77777777" w:rsidR="00284C36" w:rsidRPr="000848D4" w:rsidRDefault="00284C36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284C36" w:rsidRPr="000848D4" w14:paraId="15056DF2" w14:textId="77777777" w:rsidTr="00D908D6">
        <w:trPr>
          <w:trHeight w:val="395"/>
        </w:trPr>
        <w:tc>
          <w:tcPr>
            <w:tcW w:w="85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667FE8" w14:textId="77777777" w:rsidR="00284C36" w:rsidRPr="000848D4" w:rsidRDefault="00284C36" w:rsidP="00D908D6">
            <w:pPr>
              <w:spacing w:line="276" w:lineRule="auto"/>
              <w:jc w:val="right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  <w:p w14:paraId="4045DA85" w14:textId="77777777" w:rsidR="00284C36" w:rsidRPr="000848D4" w:rsidRDefault="00284C36" w:rsidP="00D908D6">
            <w:pPr>
              <w:spacing w:line="276" w:lineRule="auto"/>
              <w:jc w:val="right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Razem: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2DD0817" w14:textId="77777777" w:rsidR="00284C36" w:rsidRPr="000848D4" w:rsidRDefault="00284C36" w:rsidP="00D908D6">
            <w:pPr>
              <w:spacing w:line="276" w:lineRule="auto"/>
              <w:ind w:left="100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  <w:p w14:paraId="048C4A27" w14:textId="77777777" w:rsidR="00284C36" w:rsidRPr="000848D4" w:rsidRDefault="00284C36" w:rsidP="00D908D6">
            <w:pPr>
              <w:spacing w:line="276" w:lineRule="auto"/>
              <w:ind w:left="100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…………………</w:t>
            </w:r>
          </w:p>
        </w:tc>
      </w:tr>
    </w:tbl>
    <w:p w14:paraId="13B7DB86" w14:textId="77777777" w:rsidR="00AF2A90" w:rsidRPr="000848D4" w:rsidRDefault="00AF2A90" w:rsidP="00D81836">
      <w:pPr>
        <w:pStyle w:val="Akapitzlist"/>
        <w:tabs>
          <w:tab w:val="left" w:pos="3450"/>
        </w:tabs>
        <w:spacing w:line="276" w:lineRule="auto"/>
        <w:ind w:left="360"/>
        <w:contextualSpacing w:val="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93F1BFD" w14:textId="5C817771" w:rsidR="00D81836" w:rsidRPr="000848D4" w:rsidRDefault="00D81836" w:rsidP="00D81836">
      <w:pPr>
        <w:pStyle w:val="Akapitzlist"/>
        <w:tabs>
          <w:tab w:val="left" w:pos="3450"/>
        </w:tabs>
        <w:spacing w:line="276" w:lineRule="auto"/>
        <w:ind w:left="360"/>
        <w:contextualSpacing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0848D4">
        <w:rPr>
          <w:rFonts w:asciiTheme="minorHAnsi" w:hAnsiTheme="minorHAnsi" w:cstheme="minorHAnsi"/>
          <w:b/>
          <w:sz w:val="24"/>
          <w:szCs w:val="24"/>
        </w:rPr>
        <w:t xml:space="preserve">Część </w:t>
      </w:r>
      <w:r w:rsidR="00527C07">
        <w:rPr>
          <w:rFonts w:asciiTheme="minorHAnsi" w:hAnsiTheme="minorHAnsi" w:cstheme="minorHAnsi"/>
          <w:b/>
          <w:sz w:val="24"/>
          <w:szCs w:val="24"/>
        </w:rPr>
        <w:t>4</w:t>
      </w:r>
    </w:p>
    <w:p w14:paraId="252188A3" w14:textId="77777777" w:rsidR="00D81836" w:rsidRPr="000848D4" w:rsidRDefault="00D81836" w:rsidP="00D81836">
      <w:pPr>
        <w:pStyle w:val="Akapitzlist"/>
        <w:tabs>
          <w:tab w:val="left" w:pos="3450"/>
        </w:tabs>
        <w:spacing w:line="276" w:lineRule="auto"/>
        <w:ind w:left="360"/>
        <w:contextualSpacing w:val="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28392E2" w14:textId="77777777" w:rsidR="00D908D6" w:rsidRPr="000848D4" w:rsidRDefault="00D908D6" w:rsidP="00D908D6">
      <w:pPr>
        <w:pStyle w:val="Akapitzlist"/>
        <w:tabs>
          <w:tab w:val="left" w:pos="3450"/>
        </w:tabs>
        <w:spacing w:line="276" w:lineRule="auto"/>
        <w:ind w:left="36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0848D4">
        <w:rPr>
          <w:rFonts w:asciiTheme="minorHAnsi" w:hAnsiTheme="minorHAnsi" w:cstheme="minorHAnsi"/>
          <w:b/>
          <w:sz w:val="24"/>
          <w:szCs w:val="24"/>
        </w:rPr>
        <w:t>- netto: …………</w:t>
      </w:r>
      <w:proofErr w:type="gramStart"/>
      <w:r w:rsidRPr="000848D4">
        <w:rPr>
          <w:rFonts w:asciiTheme="minorHAnsi" w:hAnsiTheme="minorHAnsi" w:cstheme="minorHAnsi"/>
          <w:b/>
          <w:sz w:val="24"/>
          <w:szCs w:val="24"/>
        </w:rPr>
        <w:t>…….</w:t>
      </w:r>
      <w:proofErr w:type="gramEnd"/>
      <w:r w:rsidRPr="000848D4">
        <w:rPr>
          <w:rFonts w:asciiTheme="minorHAnsi" w:hAnsiTheme="minorHAnsi" w:cstheme="minorHAnsi"/>
          <w:b/>
          <w:sz w:val="24"/>
          <w:szCs w:val="24"/>
        </w:rPr>
        <w:t>. zł</w:t>
      </w:r>
      <w:r w:rsidRPr="000848D4">
        <w:rPr>
          <w:rFonts w:asciiTheme="minorHAnsi" w:hAnsiTheme="minorHAnsi" w:cstheme="minorHAnsi"/>
          <w:sz w:val="24"/>
          <w:szCs w:val="24"/>
        </w:rPr>
        <w:t xml:space="preserve">, </w:t>
      </w:r>
      <w:r w:rsidRPr="000848D4">
        <w:rPr>
          <w:rFonts w:asciiTheme="minorHAnsi" w:hAnsiTheme="minorHAnsi" w:cstheme="minorHAnsi"/>
          <w:b/>
          <w:sz w:val="24"/>
          <w:szCs w:val="24"/>
        </w:rPr>
        <w:t>brutto:</w:t>
      </w:r>
      <w:r w:rsidRPr="000848D4">
        <w:rPr>
          <w:rFonts w:asciiTheme="minorHAnsi" w:hAnsiTheme="minorHAnsi" w:cstheme="minorHAnsi"/>
          <w:sz w:val="24"/>
          <w:szCs w:val="24"/>
        </w:rPr>
        <w:t xml:space="preserve"> </w:t>
      </w:r>
      <w:r w:rsidRPr="000848D4">
        <w:rPr>
          <w:rFonts w:asciiTheme="minorHAnsi" w:hAnsiTheme="minorHAnsi" w:cstheme="minorHAnsi"/>
          <w:b/>
          <w:sz w:val="24"/>
          <w:szCs w:val="24"/>
        </w:rPr>
        <w:t xml:space="preserve">………………zł </w:t>
      </w:r>
      <w:r w:rsidRPr="000848D4">
        <w:rPr>
          <w:rFonts w:asciiTheme="minorHAnsi" w:hAnsiTheme="minorHAnsi" w:cstheme="minorHAnsi"/>
          <w:sz w:val="24"/>
          <w:szCs w:val="24"/>
        </w:rPr>
        <w:t>w tym należy podatek VAT.</w:t>
      </w:r>
    </w:p>
    <w:tbl>
      <w:tblPr>
        <w:tblW w:w="10207" w:type="dxa"/>
        <w:tblInd w:w="-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2835"/>
        <w:gridCol w:w="2268"/>
        <w:gridCol w:w="709"/>
        <w:gridCol w:w="1275"/>
        <w:gridCol w:w="851"/>
        <w:gridCol w:w="1701"/>
      </w:tblGrid>
      <w:tr w:rsidR="00D81836" w:rsidRPr="000848D4" w14:paraId="0D9EE8E7" w14:textId="77777777" w:rsidTr="00D908D6">
        <w:trPr>
          <w:trHeight w:val="1086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5CA6AE62" w14:textId="77777777" w:rsidR="00D81836" w:rsidRPr="000848D4" w:rsidRDefault="00D81836" w:rsidP="00D908D6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017CCDFB" w14:textId="77777777" w:rsidR="00D81836" w:rsidRPr="000848D4" w:rsidRDefault="00D81836" w:rsidP="00D908D6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Przedmiot</w:t>
            </w:r>
          </w:p>
          <w:p w14:paraId="2BF6CAA3" w14:textId="77777777" w:rsidR="00D81836" w:rsidRPr="000848D4" w:rsidRDefault="00D81836" w:rsidP="00D908D6">
            <w:pPr>
              <w:spacing w:line="276" w:lineRule="auto"/>
              <w:ind w:left="660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    zamówienia</w:t>
            </w:r>
          </w:p>
        </w:tc>
        <w:tc>
          <w:tcPr>
            <w:tcW w:w="2268" w:type="dxa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14:paraId="35C88863" w14:textId="77777777" w:rsidR="00D81836" w:rsidRPr="000848D4" w:rsidRDefault="00D81836" w:rsidP="00D908D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Nazwa producenta, typ, model, nr katalogowy</w:t>
            </w:r>
          </w:p>
          <w:p w14:paraId="692513A5" w14:textId="77777777" w:rsidR="00D81836" w:rsidRPr="000848D4" w:rsidRDefault="00D81836" w:rsidP="00D908D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oferowanego urządzenia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14:paraId="4E6F82A6" w14:textId="77777777" w:rsidR="00D81836" w:rsidRPr="000848D4" w:rsidRDefault="00D81836" w:rsidP="00D908D6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Ilość (szt.)</w:t>
            </w:r>
          </w:p>
        </w:tc>
        <w:tc>
          <w:tcPr>
            <w:tcW w:w="1275" w:type="dxa"/>
            <w:tcBorders>
              <w:top w:val="single" w:sz="8" w:space="0" w:color="auto"/>
              <w:bottom w:val="nil"/>
              <w:right w:val="single" w:sz="4" w:space="0" w:color="auto"/>
            </w:tcBorders>
          </w:tcPr>
          <w:p w14:paraId="26F3EEC0" w14:textId="77777777" w:rsidR="00D81836" w:rsidRPr="000848D4" w:rsidRDefault="00D81836" w:rsidP="00D908D6">
            <w:pPr>
              <w:spacing w:line="276" w:lineRule="auto"/>
              <w:ind w:left="58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Cena netto</w:t>
            </w:r>
          </w:p>
          <w:p w14:paraId="771B0A6C" w14:textId="77777777" w:rsidR="00D81836" w:rsidRPr="000848D4" w:rsidRDefault="00D81836" w:rsidP="00D908D6">
            <w:pPr>
              <w:spacing w:line="276" w:lineRule="auto"/>
              <w:ind w:left="58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proofErr w:type="gramStart"/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za  1</w:t>
            </w:r>
            <w:proofErr w:type="gramEnd"/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szt.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36BC6CC" w14:textId="77777777" w:rsidR="00D81836" w:rsidRPr="000848D4" w:rsidRDefault="00D81836" w:rsidP="00D908D6">
            <w:pPr>
              <w:spacing w:line="276" w:lineRule="auto"/>
              <w:ind w:left="58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Stawka VAT</w:t>
            </w:r>
          </w:p>
          <w:p w14:paraId="38B659CD" w14:textId="77777777" w:rsidR="00D81836" w:rsidRPr="000848D4" w:rsidRDefault="00D81836" w:rsidP="00D908D6">
            <w:pPr>
              <w:spacing w:line="276" w:lineRule="auto"/>
              <w:ind w:left="58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%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14:paraId="469FD135" w14:textId="77777777" w:rsidR="00D81836" w:rsidRPr="000848D4" w:rsidRDefault="00D81836" w:rsidP="00D908D6">
            <w:pPr>
              <w:spacing w:line="276" w:lineRule="auto"/>
              <w:ind w:left="138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Wartość brutto</w:t>
            </w:r>
          </w:p>
          <w:p w14:paraId="7C29BFE2" w14:textId="77777777" w:rsidR="00D81836" w:rsidRPr="000848D4" w:rsidRDefault="00D81836" w:rsidP="00D908D6">
            <w:pPr>
              <w:spacing w:line="276" w:lineRule="auto"/>
              <w:ind w:left="178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(PLN)</w:t>
            </w:r>
          </w:p>
          <w:p w14:paraId="68B334F0" w14:textId="77777777" w:rsidR="00D81836" w:rsidRPr="000848D4" w:rsidRDefault="00D81836" w:rsidP="00D908D6">
            <w:pPr>
              <w:spacing w:line="276" w:lineRule="auto"/>
              <w:ind w:left="138"/>
              <w:jc w:val="center"/>
              <w:rPr>
                <w:rFonts w:asciiTheme="minorHAnsi" w:eastAsia="Times New Roman" w:hAnsiTheme="minorHAnsi" w:cstheme="minorHAnsi"/>
                <w:w w:val="99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w w:val="99"/>
                <w:sz w:val="24"/>
                <w:szCs w:val="24"/>
              </w:rPr>
              <w:t>[(kol.4xkol.5)</w:t>
            </w:r>
          </w:p>
          <w:p w14:paraId="3E02D47F" w14:textId="77777777" w:rsidR="00D81836" w:rsidRPr="000848D4" w:rsidRDefault="00D81836" w:rsidP="00D908D6">
            <w:pPr>
              <w:spacing w:line="276" w:lineRule="auto"/>
              <w:ind w:left="138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w w:val="99"/>
                <w:sz w:val="24"/>
                <w:szCs w:val="24"/>
              </w:rPr>
              <w:t>+kol.6]</w:t>
            </w:r>
          </w:p>
        </w:tc>
      </w:tr>
      <w:tr w:rsidR="00D81836" w:rsidRPr="000848D4" w14:paraId="011558C5" w14:textId="77777777" w:rsidTr="00D908D6">
        <w:trPr>
          <w:trHeight w:val="70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599473" w14:textId="77777777" w:rsidR="00D81836" w:rsidRPr="000848D4" w:rsidRDefault="00D81836" w:rsidP="00D908D6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BA0D1E7" w14:textId="77777777" w:rsidR="00D81836" w:rsidRPr="000848D4" w:rsidRDefault="00D81836" w:rsidP="00D908D6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8" w:space="0" w:color="auto"/>
              <w:right w:val="single" w:sz="8" w:space="0" w:color="auto"/>
            </w:tcBorders>
          </w:tcPr>
          <w:p w14:paraId="03A14165" w14:textId="77777777" w:rsidR="00D81836" w:rsidRPr="000848D4" w:rsidRDefault="00D81836" w:rsidP="00D908D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567530" w14:textId="77777777" w:rsidR="00D81836" w:rsidRPr="000848D4" w:rsidRDefault="00D81836" w:rsidP="00D908D6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8" w:space="0" w:color="auto"/>
              <w:right w:val="single" w:sz="4" w:space="0" w:color="auto"/>
            </w:tcBorders>
          </w:tcPr>
          <w:p w14:paraId="7BDAA6CC" w14:textId="77777777" w:rsidR="00D81836" w:rsidRPr="000848D4" w:rsidRDefault="00D81836" w:rsidP="00D908D6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E3DE3B0" w14:textId="77777777" w:rsidR="00D81836" w:rsidRPr="000848D4" w:rsidRDefault="00D81836" w:rsidP="00D908D6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5488E9" w14:textId="77777777" w:rsidR="00D81836" w:rsidRPr="000848D4" w:rsidRDefault="00D81836" w:rsidP="00D908D6">
            <w:pPr>
              <w:spacing w:line="276" w:lineRule="auto"/>
              <w:ind w:left="138"/>
              <w:jc w:val="center"/>
              <w:rPr>
                <w:rFonts w:asciiTheme="minorHAnsi" w:eastAsia="Times New Roman" w:hAnsiTheme="minorHAnsi" w:cstheme="minorHAnsi"/>
                <w:w w:val="99"/>
                <w:sz w:val="24"/>
                <w:szCs w:val="24"/>
              </w:rPr>
            </w:pPr>
          </w:p>
        </w:tc>
      </w:tr>
      <w:tr w:rsidR="00D81836" w:rsidRPr="000848D4" w14:paraId="65CB1ECC" w14:textId="77777777" w:rsidTr="00D908D6">
        <w:trPr>
          <w:trHeight w:val="216"/>
        </w:trPr>
        <w:tc>
          <w:tcPr>
            <w:tcW w:w="568" w:type="dxa"/>
            <w:tcBorders>
              <w:left w:val="single" w:sz="8" w:space="0" w:color="auto"/>
              <w:right w:val="single" w:sz="8" w:space="0" w:color="auto"/>
            </w:tcBorders>
          </w:tcPr>
          <w:p w14:paraId="2AFB3670" w14:textId="77777777" w:rsidR="00D81836" w:rsidRPr="000848D4" w:rsidRDefault="00D81836" w:rsidP="00D908D6">
            <w:pPr>
              <w:spacing w:line="276" w:lineRule="auto"/>
              <w:ind w:right="1357"/>
              <w:jc w:val="center"/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643B5D" w14:textId="77777777" w:rsidR="00D81836" w:rsidRPr="000848D4" w:rsidRDefault="00D81836" w:rsidP="00D908D6">
            <w:pPr>
              <w:spacing w:line="276" w:lineRule="auto"/>
              <w:ind w:right="1357"/>
              <w:jc w:val="center"/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  <w:t xml:space="preserve">             2</w:t>
            </w:r>
          </w:p>
        </w:tc>
        <w:tc>
          <w:tcPr>
            <w:tcW w:w="2268" w:type="dxa"/>
            <w:tcBorders>
              <w:right w:val="single" w:sz="8" w:space="0" w:color="auto"/>
            </w:tcBorders>
            <w:vAlign w:val="bottom"/>
          </w:tcPr>
          <w:p w14:paraId="5A460123" w14:textId="77777777" w:rsidR="00D81836" w:rsidRPr="000848D4" w:rsidRDefault="00D81836" w:rsidP="00D908D6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i/>
                <w:w w:val="99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i/>
                <w:w w:val="99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14:paraId="4AA69391" w14:textId="77777777" w:rsidR="00D81836" w:rsidRPr="000848D4" w:rsidRDefault="00D81836" w:rsidP="00D908D6">
            <w:pPr>
              <w:spacing w:line="276" w:lineRule="auto"/>
              <w:ind w:right="297"/>
              <w:jc w:val="center"/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  <w:t xml:space="preserve">   4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7377ED6D" w14:textId="77777777" w:rsidR="00D81836" w:rsidRPr="000848D4" w:rsidRDefault="00D81836" w:rsidP="00D908D6">
            <w:pPr>
              <w:spacing w:line="276" w:lineRule="auto"/>
              <w:ind w:left="58"/>
              <w:jc w:val="center"/>
              <w:rPr>
                <w:rFonts w:asciiTheme="minorHAnsi" w:eastAsia="Times New Roman" w:hAnsiTheme="minorHAnsi" w:cstheme="minorHAnsi"/>
                <w:i/>
                <w:w w:val="99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i/>
                <w:w w:val="99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5ADC60F0" w14:textId="77777777" w:rsidR="00D81836" w:rsidRPr="000848D4" w:rsidRDefault="00D81836" w:rsidP="00D908D6">
            <w:pPr>
              <w:spacing w:line="276" w:lineRule="auto"/>
              <w:ind w:left="58"/>
              <w:jc w:val="center"/>
              <w:rPr>
                <w:rFonts w:asciiTheme="minorHAnsi" w:eastAsia="Times New Roman" w:hAnsiTheme="minorHAnsi" w:cstheme="minorHAnsi"/>
                <w:i/>
                <w:w w:val="99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i/>
                <w:w w:val="99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14:paraId="537FB838" w14:textId="77777777" w:rsidR="00D81836" w:rsidRPr="000848D4" w:rsidRDefault="00D81836" w:rsidP="00D908D6">
            <w:pPr>
              <w:spacing w:line="276" w:lineRule="auto"/>
              <w:ind w:right="958"/>
              <w:jc w:val="center"/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  <w:t xml:space="preserve">            7</w:t>
            </w:r>
          </w:p>
        </w:tc>
      </w:tr>
      <w:tr w:rsidR="00D81836" w:rsidRPr="000848D4" w14:paraId="2D263B24" w14:textId="77777777" w:rsidTr="00FF3B78">
        <w:trPr>
          <w:trHeight w:val="48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696BE0" w14:textId="77777777" w:rsidR="00D81836" w:rsidRPr="000848D4" w:rsidRDefault="00D81836" w:rsidP="00FF3B78">
            <w:pPr>
              <w:pStyle w:val="Akapitzlist"/>
              <w:numPr>
                <w:ilvl w:val="0"/>
                <w:numId w:val="32"/>
              </w:num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5C3C34" w14:textId="42824150" w:rsidR="00D81836" w:rsidRPr="000848D4" w:rsidRDefault="00AF2A90" w:rsidP="00FF3B78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 Drukarka do etykiet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7E69D5" w14:textId="77777777" w:rsidR="00D81836" w:rsidRPr="000848D4" w:rsidRDefault="00D81836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AF1381" w14:textId="77777777" w:rsidR="00D81836" w:rsidRPr="000848D4" w:rsidRDefault="00D81836" w:rsidP="00FF3B7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78C10E8" w14:textId="77777777" w:rsidR="00D81836" w:rsidRPr="000848D4" w:rsidRDefault="00D81836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717456" w14:textId="77777777" w:rsidR="00D81836" w:rsidRPr="000848D4" w:rsidRDefault="00D81836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…..%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890234" w14:textId="77777777" w:rsidR="00D81836" w:rsidRPr="000848D4" w:rsidRDefault="00D81836" w:rsidP="00FF3B78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D81836" w:rsidRPr="000848D4" w14:paraId="5FCED791" w14:textId="77777777" w:rsidTr="00D908D6">
        <w:trPr>
          <w:trHeight w:val="395"/>
        </w:trPr>
        <w:tc>
          <w:tcPr>
            <w:tcW w:w="85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B79B09" w14:textId="77777777" w:rsidR="00D81836" w:rsidRPr="000848D4" w:rsidRDefault="00D81836" w:rsidP="00D908D6">
            <w:pPr>
              <w:spacing w:line="276" w:lineRule="auto"/>
              <w:jc w:val="right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  <w:p w14:paraId="54C382A2" w14:textId="77777777" w:rsidR="00D81836" w:rsidRPr="000848D4" w:rsidRDefault="00D81836" w:rsidP="00D908D6">
            <w:pPr>
              <w:spacing w:line="276" w:lineRule="auto"/>
              <w:jc w:val="right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Razem: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B775CF0" w14:textId="77777777" w:rsidR="00D81836" w:rsidRPr="000848D4" w:rsidRDefault="00D81836" w:rsidP="00D908D6">
            <w:pPr>
              <w:spacing w:line="276" w:lineRule="auto"/>
              <w:ind w:left="100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  <w:p w14:paraId="5D354617" w14:textId="77777777" w:rsidR="00D81836" w:rsidRPr="000848D4" w:rsidRDefault="00D81836" w:rsidP="00D908D6">
            <w:pPr>
              <w:spacing w:line="276" w:lineRule="auto"/>
              <w:ind w:left="100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…………………</w:t>
            </w:r>
          </w:p>
        </w:tc>
      </w:tr>
    </w:tbl>
    <w:p w14:paraId="1D30AF25" w14:textId="77777777" w:rsidR="00284C36" w:rsidRPr="000848D4" w:rsidRDefault="00284C36" w:rsidP="00E822E6">
      <w:pPr>
        <w:pStyle w:val="Akapitzlist"/>
        <w:tabs>
          <w:tab w:val="left" w:pos="3450"/>
        </w:tabs>
        <w:spacing w:line="276" w:lineRule="auto"/>
        <w:ind w:left="36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</w:p>
    <w:p w14:paraId="17819F44" w14:textId="622EDC9C" w:rsidR="00AF2A90" w:rsidRPr="000848D4" w:rsidRDefault="00AF2A90" w:rsidP="00AF2A90">
      <w:pPr>
        <w:pStyle w:val="Akapitzlist"/>
        <w:tabs>
          <w:tab w:val="left" w:pos="3450"/>
        </w:tabs>
        <w:spacing w:line="276" w:lineRule="auto"/>
        <w:ind w:left="360"/>
        <w:contextualSpacing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0848D4">
        <w:rPr>
          <w:rFonts w:asciiTheme="minorHAnsi" w:hAnsiTheme="minorHAnsi" w:cstheme="minorHAnsi"/>
          <w:b/>
          <w:sz w:val="24"/>
          <w:szCs w:val="24"/>
        </w:rPr>
        <w:t xml:space="preserve">Część </w:t>
      </w:r>
      <w:r w:rsidR="00527C07">
        <w:rPr>
          <w:rFonts w:asciiTheme="minorHAnsi" w:hAnsiTheme="minorHAnsi" w:cstheme="minorHAnsi"/>
          <w:b/>
          <w:sz w:val="24"/>
          <w:szCs w:val="24"/>
        </w:rPr>
        <w:t>5</w:t>
      </w:r>
    </w:p>
    <w:p w14:paraId="62C7BA53" w14:textId="77777777" w:rsidR="00AF2A90" w:rsidRPr="000848D4" w:rsidRDefault="00AF2A90" w:rsidP="00AF2A90">
      <w:pPr>
        <w:pStyle w:val="Akapitzlist"/>
        <w:tabs>
          <w:tab w:val="left" w:pos="3450"/>
        </w:tabs>
        <w:spacing w:line="276" w:lineRule="auto"/>
        <w:ind w:left="360"/>
        <w:contextualSpacing w:val="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343E758" w14:textId="77777777" w:rsidR="00AF2A90" w:rsidRPr="000848D4" w:rsidRDefault="00AF2A90" w:rsidP="00AF2A90">
      <w:pPr>
        <w:pStyle w:val="Akapitzlist"/>
        <w:tabs>
          <w:tab w:val="left" w:pos="3450"/>
        </w:tabs>
        <w:spacing w:line="276" w:lineRule="auto"/>
        <w:ind w:left="36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0848D4">
        <w:rPr>
          <w:rFonts w:asciiTheme="minorHAnsi" w:hAnsiTheme="minorHAnsi" w:cstheme="minorHAnsi"/>
          <w:b/>
          <w:sz w:val="24"/>
          <w:szCs w:val="24"/>
        </w:rPr>
        <w:t>- netto: …………</w:t>
      </w:r>
      <w:proofErr w:type="gramStart"/>
      <w:r w:rsidRPr="000848D4">
        <w:rPr>
          <w:rFonts w:asciiTheme="minorHAnsi" w:hAnsiTheme="minorHAnsi" w:cstheme="minorHAnsi"/>
          <w:b/>
          <w:sz w:val="24"/>
          <w:szCs w:val="24"/>
        </w:rPr>
        <w:t>…….</w:t>
      </w:r>
      <w:proofErr w:type="gramEnd"/>
      <w:r w:rsidRPr="000848D4">
        <w:rPr>
          <w:rFonts w:asciiTheme="minorHAnsi" w:hAnsiTheme="minorHAnsi" w:cstheme="minorHAnsi"/>
          <w:b/>
          <w:sz w:val="24"/>
          <w:szCs w:val="24"/>
        </w:rPr>
        <w:t>. zł</w:t>
      </w:r>
      <w:r w:rsidRPr="000848D4">
        <w:rPr>
          <w:rFonts w:asciiTheme="minorHAnsi" w:hAnsiTheme="minorHAnsi" w:cstheme="minorHAnsi"/>
          <w:sz w:val="24"/>
          <w:szCs w:val="24"/>
        </w:rPr>
        <w:t xml:space="preserve">, </w:t>
      </w:r>
      <w:r w:rsidRPr="000848D4">
        <w:rPr>
          <w:rFonts w:asciiTheme="minorHAnsi" w:hAnsiTheme="minorHAnsi" w:cstheme="minorHAnsi"/>
          <w:b/>
          <w:sz w:val="24"/>
          <w:szCs w:val="24"/>
        </w:rPr>
        <w:t>brutto:</w:t>
      </w:r>
      <w:r w:rsidRPr="000848D4">
        <w:rPr>
          <w:rFonts w:asciiTheme="minorHAnsi" w:hAnsiTheme="minorHAnsi" w:cstheme="minorHAnsi"/>
          <w:sz w:val="24"/>
          <w:szCs w:val="24"/>
        </w:rPr>
        <w:t xml:space="preserve"> </w:t>
      </w:r>
      <w:r w:rsidRPr="000848D4">
        <w:rPr>
          <w:rFonts w:asciiTheme="minorHAnsi" w:hAnsiTheme="minorHAnsi" w:cstheme="minorHAnsi"/>
          <w:b/>
          <w:sz w:val="24"/>
          <w:szCs w:val="24"/>
        </w:rPr>
        <w:t xml:space="preserve">………………zł </w:t>
      </w:r>
      <w:r w:rsidRPr="000848D4">
        <w:rPr>
          <w:rFonts w:asciiTheme="minorHAnsi" w:hAnsiTheme="minorHAnsi" w:cstheme="minorHAnsi"/>
          <w:sz w:val="24"/>
          <w:szCs w:val="24"/>
        </w:rPr>
        <w:t>w tym należy podatek VAT.</w:t>
      </w:r>
    </w:p>
    <w:tbl>
      <w:tblPr>
        <w:tblW w:w="10207" w:type="dxa"/>
        <w:tblInd w:w="-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2835"/>
        <w:gridCol w:w="2268"/>
        <w:gridCol w:w="709"/>
        <w:gridCol w:w="1275"/>
        <w:gridCol w:w="851"/>
        <w:gridCol w:w="1701"/>
      </w:tblGrid>
      <w:tr w:rsidR="00AF2A90" w:rsidRPr="000848D4" w14:paraId="3B7B80D3" w14:textId="77777777" w:rsidTr="000034F6">
        <w:trPr>
          <w:trHeight w:val="1086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7F0EED63" w14:textId="77777777" w:rsidR="00AF2A90" w:rsidRPr="000848D4" w:rsidRDefault="00AF2A90" w:rsidP="000034F6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7AB5E7AC" w14:textId="77777777" w:rsidR="00AF2A90" w:rsidRPr="000848D4" w:rsidRDefault="00AF2A90" w:rsidP="000034F6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Przedmiot</w:t>
            </w:r>
          </w:p>
          <w:p w14:paraId="2F85A34D" w14:textId="77777777" w:rsidR="00AF2A90" w:rsidRPr="000848D4" w:rsidRDefault="00AF2A90" w:rsidP="000034F6">
            <w:pPr>
              <w:spacing w:line="276" w:lineRule="auto"/>
              <w:ind w:left="660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    zamówienia</w:t>
            </w:r>
          </w:p>
        </w:tc>
        <w:tc>
          <w:tcPr>
            <w:tcW w:w="2268" w:type="dxa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14:paraId="34D69784" w14:textId="77777777" w:rsidR="00AF2A90" w:rsidRPr="000848D4" w:rsidRDefault="00AF2A90" w:rsidP="000034F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Nazwa producenta, typ, model, nr katalogowy</w:t>
            </w:r>
          </w:p>
          <w:p w14:paraId="277F74ED" w14:textId="77777777" w:rsidR="00AF2A90" w:rsidRPr="000848D4" w:rsidRDefault="00AF2A90" w:rsidP="000034F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oferowanego urządzenia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14:paraId="5FB576FF" w14:textId="77777777" w:rsidR="00AF2A90" w:rsidRPr="000848D4" w:rsidRDefault="00AF2A90" w:rsidP="000034F6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Ilość (szt.)</w:t>
            </w:r>
          </w:p>
        </w:tc>
        <w:tc>
          <w:tcPr>
            <w:tcW w:w="1275" w:type="dxa"/>
            <w:tcBorders>
              <w:top w:val="single" w:sz="8" w:space="0" w:color="auto"/>
              <w:bottom w:val="nil"/>
              <w:right w:val="single" w:sz="4" w:space="0" w:color="auto"/>
            </w:tcBorders>
          </w:tcPr>
          <w:p w14:paraId="4FA2F8BE" w14:textId="77777777" w:rsidR="00AF2A90" w:rsidRPr="000848D4" w:rsidRDefault="00AF2A90" w:rsidP="000034F6">
            <w:pPr>
              <w:spacing w:line="276" w:lineRule="auto"/>
              <w:ind w:left="58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Cena netto</w:t>
            </w:r>
          </w:p>
          <w:p w14:paraId="3A2D5E46" w14:textId="77777777" w:rsidR="00AF2A90" w:rsidRPr="000848D4" w:rsidRDefault="00AF2A90" w:rsidP="000034F6">
            <w:pPr>
              <w:spacing w:line="276" w:lineRule="auto"/>
              <w:ind w:left="58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proofErr w:type="gramStart"/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za  1</w:t>
            </w:r>
            <w:proofErr w:type="gramEnd"/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szt.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98687AE" w14:textId="77777777" w:rsidR="00AF2A90" w:rsidRPr="000848D4" w:rsidRDefault="00AF2A90" w:rsidP="000034F6">
            <w:pPr>
              <w:spacing w:line="276" w:lineRule="auto"/>
              <w:ind w:left="58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Stawka VAT</w:t>
            </w:r>
          </w:p>
          <w:p w14:paraId="39101FC3" w14:textId="77777777" w:rsidR="00AF2A90" w:rsidRPr="000848D4" w:rsidRDefault="00AF2A90" w:rsidP="000034F6">
            <w:pPr>
              <w:spacing w:line="276" w:lineRule="auto"/>
              <w:ind w:left="58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%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14:paraId="3A9F57ED" w14:textId="77777777" w:rsidR="00AF2A90" w:rsidRPr="000848D4" w:rsidRDefault="00AF2A90" w:rsidP="000034F6">
            <w:pPr>
              <w:spacing w:line="276" w:lineRule="auto"/>
              <w:ind w:left="138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Wartość brutto</w:t>
            </w:r>
          </w:p>
          <w:p w14:paraId="0DFD0202" w14:textId="77777777" w:rsidR="00AF2A90" w:rsidRPr="000848D4" w:rsidRDefault="00AF2A90" w:rsidP="000034F6">
            <w:pPr>
              <w:spacing w:line="276" w:lineRule="auto"/>
              <w:ind w:left="178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(PLN)</w:t>
            </w:r>
          </w:p>
          <w:p w14:paraId="3E42B136" w14:textId="77777777" w:rsidR="00AF2A90" w:rsidRPr="000848D4" w:rsidRDefault="00AF2A90" w:rsidP="000034F6">
            <w:pPr>
              <w:spacing w:line="276" w:lineRule="auto"/>
              <w:ind w:left="138"/>
              <w:jc w:val="center"/>
              <w:rPr>
                <w:rFonts w:asciiTheme="minorHAnsi" w:eastAsia="Times New Roman" w:hAnsiTheme="minorHAnsi" w:cstheme="minorHAnsi"/>
                <w:w w:val="99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w w:val="99"/>
                <w:sz w:val="24"/>
                <w:szCs w:val="24"/>
              </w:rPr>
              <w:t>[(kol.4xkol.5)</w:t>
            </w:r>
          </w:p>
          <w:p w14:paraId="1F953E15" w14:textId="77777777" w:rsidR="00AF2A90" w:rsidRPr="000848D4" w:rsidRDefault="00AF2A90" w:rsidP="000034F6">
            <w:pPr>
              <w:spacing w:line="276" w:lineRule="auto"/>
              <w:ind w:left="138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w w:val="99"/>
                <w:sz w:val="24"/>
                <w:szCs w:val="24"/>
              </w:rPr>
              <w:t>+kol.6]</w:t>
            </w:r>
          </w:p>
        </w:tc>
      </w:tr>
      <w:tr w:rsidR="00AF2A90" w:rsidRPr="000848D4" w14:paraId="015DCFF3" w14:textId="77777777" w:rsidTr="000034F6">
        <w:trPr>
          <w:trHeight w:val="70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09E64A" w14:textId="77777777" w:rsidR="00AF2A90" w:rsidRPr="000848D4" w:rsidRDefault="00AF2A90" w:rsidP="000034F6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2D44ADE" w14:textId="77777777" w:rsidR="00AF2A90" w:rsidRPr="000848D4" w:rsidRDefault="00AF2A90" w:rsidP="000034F6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8" w:space="0" w:color="auto"/>
              <w:right w:val="single" w:sz="8" w:space="0" w:color="auto"/>
            </w:tcBorders>
          </w:tcPr>
          <w:p w14:paraId="55492A5F" w14:textId="77777777" w:rsidR="00AF2A90" w:rsidRPr="000848D4" w:rsidRDefault="00AF2A90" w:rsidP="000034F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EB64F0" w14:textId="77777777" w:rsidR="00AF2A90" w:rsidRPr="000848D4" w:rsidRDefault="00AF2A90" w:rsidP="000034F6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8" w:space="0" w:color="auto"/>
              <w:right w:val="single" w:sz="4" w:space="0" w:color="auto"/>
            </w:tcBorders>
          </w:tcPr>
          <w:p w14:paraId="4B8C30A4" w14:textId="77777777" w:rsidR="00AF2A90" w:rsidRPr="000848D4" w:rsidRDefault="00AF2A90" w:rsidP="000034F6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C32DB51" w14:textId="77777777" w:rsidR="00AF2A90" w:rsidRPr="000848D4" w:rsidRDefault="00AF2A90" w:rsidP="000034F6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14A72A" w14:textId="77777777" w:rsidR="00AF2A90" w:rsidRPr="000848D4" w:rsidRDefault="00AF2A90" w:rsidP="000034F6">
            <w:pPr>
              <w:spacing w:line="276" w:lineRule="auto"/>
              <w:ind w:left="138"/>
              <w:jc w:val="center"/>
              <w:rPr>
                <w:rFonts w:asciiTheme="minorHAnsi" w:eastAsia="Times New Roman" w:hAnsiTheme="minorHAnsi" w:cstheme="minorHAnsi"/>
                <w:w w:val="99"/>
                <w:sz w:val="24"/>
                <w:szCs w:val="24"/>
              </w:rPr>
            </w:pPr>
          </w:p>
        </w:tc>
      </w:tr>
      <w:tr w:rsidR="00AF2A90" w:rsidRPr="000848D4" w14:paraId="4B8E36CA" w14:textId="77777777" w:rsidTr="000034F6">
        <w:trPr>
          <w:trHeight w:val="216"/>
        </w:trPr>
        <w:tc>
          <w:tcPr>
            <w:tcW w:w="568" w:type="dxa"/>
            <w:tcBorders>
              <w:left w:val="single" w:sz="8" w:space="0" w:color="auto"/>
              <w:right w:val="single" w:sz="8" w:space="0" w:color="auto"/>
            </w:tcBorders>
          </w:tcPr>
          <w:p w14:paraId="06FF6104" w14:textId="77777777" w:rsidR="00AF2A90" w:rsidRPr="000848D4" w:rsidRDefault="00AF2A90" w:rsidP="000034F6">
            <w:pPr>
              <w:spacing w:line="276" w:lineRule="auto"/>
              <w:ind w:right="1357"/>
              <w:jc w:val="center"/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3991BA" w14:textId="77777777" w:rsidR="00AF2A90" w:rsidRPr="000848D4" w:rsidRDefault="00AF2A90" w:rsidP="000034F6">
            <w:pPr>
              <w:spacing w:line="276" w:lineRule="auto"/>
              <w:ind w:right="1357"/>
              <w:jc w:val="center"/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  <w:t xml:space="preserve">             2</w:t>
            </w:r>
          </w:p>
        </w:tc>
        <w:tc>
          <w:tcPr>
            <w:tcW w:w="2268" w:type="dxa"/>
            <w:tcBorders>
              <w:right w:val="single" w:sz="8" w:space="0" w:color="auto"/>
            </w:tcBorders>
            <w:vAlign w:val="bottom"/>
          </w:tcPr>
          <w:p w14:paraId="51983F2F" w14:textId="77777777" w:rsidR="00AF2A90" w:rsidRPr="000848D4" w:rsidRDefault="00AF2A90" w:rsidP="000034F6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i/>
                <w:w w:val="99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i/>
                <w:w w:val="99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14:paraId="58BCCF84" w14:textId="77777777" w:rsidR="00AF2A90" w:rsidRPr="000848D4" w:rsidRDefault="00AF2A90" w:rsidP="000034F6">
            <w:pPr>
              <w:spacing w:line="276" w:lineRule="auto"/>
              <w:ind w:right="297"/>
              <w:jc w:val="center"/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  <w:t xml:space="preserve">   4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5E71F097" w14:textId="77777777" w:rsidR="00AF2A90" w:rsidRPr="000848D4" w:rsidRDefault="00AF2A90" w:rsidP="000034F6">
            <w:pPr>
              <w:spacing w:line="276" w:lineRule="auto"/>
              <w:ind w:left="58"/>
              <w:jc w:val="center"/>
              <w:rPr>
                <w:rFonts w:asciiTheme="minorHAnsi" w:eastAsia="Times New Roman" w:hAnsiTheme="minorHAnsi" w:cstheme="minorHAnsi"/>
                <w:i/>
                <w:w w:val="99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i/>
                <w:w w:val="99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5427B170" w14:textId="77777777" w:rsidR="00AF2A90" w:rsidRPr="000848D4" w:rsidRDefault="00AF2A90" w:rsidP="000034F6">
            <w:pPr>
              <w:spacing w:line="276" w:lineRule="auto"/>
              <w:ind w:left="58"/>
              <w:jc w:val="center"/>
              <w:rPr>
                <w:rFonts w:asciiTheme="minorHAnsi" w:eastAsia="Times New Roman" w:hAnsiTheme="minorHAnsi" w:cstheme="minorHAnsi"/>
                <w:i/>
                <w:w w:val="99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i/>
                <w:w w:val="99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14:paraId="11CEF4B3" w14:textId="24E3C3E1" w:rsidR="00AF2A90" w:rsidRPr="000848D4" w:rsidRDefault="00AF2A90" w:rsidP="000034F6">
            <w:pPr>
              <w:spacing w:line="276" w:lineRule="auto"/>
              <w:ind w:right="958"/>
              <w:jc w:val="center"/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  <w:t xml:space="preserve">           7</w:t>
            </w:r>
          </w:p>
        </w:tc>
      </w:tr>
      <w:tr w:rsidR="00AF2A90" w:rsidRPr="000848D4" w14:paraId="67AC8E65" w14:textId="77777777" w:rsidTr="000034F6">
        <w:trPr>
          <w:trHeight w:val="48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D8D354" w14:textId="77777777" w:rsidR="00AF2A90" w:rsidRPr="000848D4" w:rsidRDefault="00AF2A90" w:rsidP="00AF2A90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2FFF39" w14:textId="2FCF4605" w:rsidR="00AF2A90" w:rsidRPr="000848D4" w:rsidRDefault="00AF2A90" w:rsidP="00AC5749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 Zestaw naczynek </w:t>
            </w:r>
            <w:proofErr w:type="gramStart"/>
            <w:r w:rsidRPr="000848D4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do </w:t>
            </w:r>
            <w:r w:rsidR="00AC5749" w:rsidRPr="00AC5749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 liofilizatora</w:t>
            </w:r>
            <w:proofErr w:type="gramEnd"/>
            <w:r w:rsidR="00AC5749" w:rsidRPr="00AC5749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 typu FREEZONE 4,5l -84oC Stal</w:t>
            </w:r>
            <w:r w:rsidR="00AC5749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 będącego na wyposażeniu </w:t>
            </w:r>
            <w:r w:rsidR="00893F00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Zamawiającego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5F3960" w14:textId="77777777" w:rsidR="00AF2A90" w:rsidRPr="000848D4" w:rsidRDefault="00AF2A90" w:rsidP="000034F6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28E187" w14:textId="77777777" w:rsidR="00AF2A90" w:rsidRPr="000848D4" w:rsidRDefault="00AF2A90" w:rsidP="000034F6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D60E716" w14:textId="77777777" w:rsidR="00AF2A90" w:rsidRPr="000848D4" w:rsidRDefault="00AF2A90" w:rsidP="000034F6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8E182D" w14:textId="77777777" w:rsidR="00AF2A90" w:rsidRPr="000848D4" w:rsidRDefault="00AF2A90" w:rsidP="000034F6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sz w:val="24"/>
                <w:szCs w:val="24"/>
              </w:rPr>
              <w:t>…..%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424060" w14:textId="77777777" w:rsidR="00AF2A90" w:rsidRPr="000848D4" w:rsidRDefault="00AF2A90" w:rsidP="000034F6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AF2A90" w:rsidRPr="000848D4" w14:paraId="03EA53B7" w14:textId="77777777" w:rsidTr="000034F6">
        <w:trPr>
          <w:trHeight w:val="395"/>
        </w:trPr>
        <w:tc>
          <w:tcPr>
            <w:tcW w:w="85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DFABB4" w14:textId="77777777" w:rsidR="00AF2A90" w:rsidRPr="000848D4" w:rsidRDefault="00AF2A90" w:rsidP="000034F6">
            <w:pPr>
              <w:spacing w:line="276" w:lineRule="auto"/>
              <w:jc w:val="right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  <w:p w14:paraId="5CCB11A0" w14:textId="77777777" w:rsidR="00AF2A90" w:rsidRPr="000848D4" w:rsidRDefault="00AF2A90" w:rsidP="000034F6">
            <w:pPr>
              <w:spacing w:line="276" w:lineRule="auto"/>
              <w:jc w:val="right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Razem: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56FFCEA" w14:textId="77777777" w:rsidR="00AF2A90" w:rsidRPr="000848D4" w:rsidRDefault="00AF2A90" w:rsidP="000034F6">
            <w:pPr>
              <w:spacing w:line="276" w:lineRule="auto"/>
              <w:ind w:left="100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  <w:p w14:paraId="64469C62" w14:textId="77777777" w:rsidR="00AF2A90" w:rsidRPr="000848D4" w:rsidRDefault="00AF2A90" w:rsidP="000034F6">
            <w:pPr>
              <w:spacing w:line="276" w:lineRule="auto"/>
              <w:ind w:left="100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0848D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…………………</w:t>
            </w:r>
          </w:p>
        </w:tc>
      </w:tr>
    </w:tbl>
    <w:p w14:paraId="4F9A4D79" w14:textId="77777777" w:rsidR="00AF2A90" w:rsidRPr="000848D4" w:rsidRDefault="00AF2A90" w:rsidP="00AF2A90">
      <w:pPr>
        <w:pStyle w:val="Akapitzlist"/>
        <w:tabs>
          <w:tab w:val="left" w:pos="3450"/>
        </w:tabs>
        <w:spacing w:line="276" w:lineRule="auto"/>
        <w:ind w:left="36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</w:p>
    <w:p w14:paraId="43D1795B" w14:textId="77777777" w:rsidR="00AF2A90" w:rsidRPr="000848D4" w:rsidRDefault="00AF2A90" w:rsidP="00AF2A90">
      <w:pPr>
        <w:tabs>
          <w:tab w:val="left" w:pos="345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FBBCD45" w14:textId="77777777" w:rsidR="00DF3641" w:rsidRPr="000848D4" w:rsidRDefault="008458E2" w:rsidP="008458E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Theme="minorHAnsi" w:hAnsiTheme="minorHAnsi" w:cstheme="minorHAnsi"/>
          <w:bCs/>
          <w:i/>
          <w:color w:val="000000"/>
          <w:sz w:val="24"/>
          <w:szCs w:val="24"/>
        </w:rPr>
      </w:pPr>
      <w:r w:rsidRPr="000848D4">
        <w:rPr>
          <w:rFonts w:asciiTheme="minorHAnsi" w:hAnsiTheme="minorHAnsi" w:cstheme="minorHAnsi"/>
          <w:bCs/>
          <w:color w:val="000000"/>
          <w:sz w:val="24"/>
          <w:szCs w:val="24"/>
        </w:rPr>
        <w:t>Oświadczamy, iż oferowany przez nas sprzęt spełnia wszys</w:t>
      </w:r>
      <w:r w:rsidR="009E64EB" w:rsidRPr="000848D4">
        <w:rPr>
          <w:rFonts w:asciiTheme="minorHAnsi" w:hAnsiTheme="minorHAnsi" w:cstheme="minorHAnsi"/>
          <w:bCs/>
          <w:color w:val="000000"/>
          <w:sz w:val="24"/>
          <w:szCs w:val="24"/>
        </w:rPr>
        <w:t>tkie wymagane parametry zawarte</w:t>
      </w:r>
      <w:r w:rsidR="009E64EB" w:rsidRPr="000848D4">
        <w:rPr>
          <w:rFonts w:asciiTheme="minorHAnsi" w:hAnsiTheme="minorHAnsi" w:cstheme="minorHAnsi"/>
          <w:bCs/>
          <w:color w:val="000000"/>
          <w:sz w:val="24"/>
          <w:szCs w:val="24"/>
        </w:rPr>
        <w:br/>
        <w:t xml:space="preserve">w </w:t>
      </w:r>
      <w:r w:rsidRPr="000848D4">
        <w:rPr>
          <w:rFonts w:asciiTheme="minorHAnsi" w:hAnsiTheme="minorHAnsi" w:cstheme="minorHAnsi"/>
          <w:bCs/>
          <w:color w:val="000000"/>
          <w:sz w:val="24"/>
          <w:szCs w:val="24"/>
        </w:rPr>
        <w:t>Specyfikacji Warunków Zamówienia</w:t>
      </w:r>
      <w:r w:rsidR="009E64EB" w:rsidRPr="000848D4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i opisie przedmiotu zamówienia</w:t>
      </w:r>
      <w:r w:rsidRPr="000848D4">
        <w:rPr>
          <w:rFonts w:asciiTheme="minorHAnsi" w:hAnsiTheme="minorHAnsi" w:cstheme="minorHAnsi"/>
          <w:bCs/>
          <w:color w:val="000000"/>
          <w:sz w:val="24"/>
          <w:szCs w:val="24"/>
        </w:rPr>
        <w:t>.</w:t>
      </w:r>
    </w:p>
    <w:p w14:paraId="12BEBE10" w14:textId="77777777" w:rsidR="00752D2F" w:rsidRPr="000848D4" w:rsidRDefault="00752D2F" w:rsidP="00E822E6">
      <w:pPr>
        <w:numPr>
          <w:ilvl w:val="0"/>
          <w:numId w:val="1"/>
        </w:numPr>
        <w:spacing w:line="276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x-none" w:eastAsia="x-none"/>
        </w:rPr>
      </w:pPr>
      <w:r w:rsidRPr="000848D4">
        <w:rPr>
          <w:rFonts w:asciiTheme="minorHAnsi" w:eastAsia="Times New Roman" w:hAnsiTheme="minorHAnsi" w:cstheme="minorHAnsi"/>
          <w:snapToGrid w:val="0"/>
          <w:sz w:val="24"/>
          <w:szCs w:val="24"/>
          <w:lang w:eastAsia="x-none"/>
        </w:rPr>
        <w:t>O</w:t>
      </w:r>
      <w:r w:rsidRPr="000848D4">
        <w:rPr>
          <w:rFonts w:asciiTheme="minorHAnsi" w:eastAsia="Times New Roman" w:hAnsiTheme="minorHAnsi" w:cstheme="minorHAnsi"/>
          <w:snapToGrid w:val="0"/>
          <w:sz w:val="24"/>
          <w:szCs w:val="24"/>
          <w:lang w:val="x-none" w:eastAsia="x-none"/>
        </w:rPr>
        <w:t>ferujemy termin dostawy do wskazanej siedziby Zamawiającego</w:t>
      </w:r>
      <w:r w:rsidRPr="000848D4">
        <w:rPr>
          <w:rFonts w:asciiTheme="minorHAnsi" w:eastAsia="Times New Roman" w:hAnsiTheme="minorHAnsi" w:cstheme="minorHAnsi"/>
          <w:snapToGrid w:val="0"/>
          <w:sz w:val="24"/>
          <w:szCs w:val="24"/>
          <w:lang w:eastAsia="x-none"/>
        </w:rPr>
        <w:t>:</w:t>
      </w:r>
    </w:p>
    <w:p w14:paraId="3A8E382A" w14:textId="77777777" w:rsidR="00752D2F" w:rsidRPr="000848D4" w:rsidRDefault="00752D2F" w:rsidP="00E822E6">
      <w:pPr>
        <w:spacing w:line="276" w:lineRule="auto"/>
        <w:ind w:left="360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x-none" w:eastAsia="x-none"/>
        </w:rPr>
      </w:pPr>
    </w:p>
    <w:p w14:paraId="7D0D809D" w14:textId="7A445B23" w:rsidR="00752D2F" w:rsidRPr="000848D4" w:rsidRDefault="00752D2F" w:rsidP="00E822E6">
      <w:pPr>
        <w:spacing w:line="276" w:lineRule="auto"/>
        <w:ind w:left="36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0848D4">
        <w:rPr>
          <w:rFonts w:asciiTheme="minorHAnsi" w:eastAsia="Times New Roman" w:hAnsiTheme="minorHAnsi" w:cstheme="minorHAnsi"/>
          <w:b/>
          <w:sz w:val="24"/>
          <w:szCs w:val="24"/>
        </w:rPr>
        <w:t xml:space="preserve">            </w:t>
      </w:r>
      <w:r w:rsidR="00AF2A90" w:rsidRPr="000848D4">
        <w:rPr>
          <w:rFonts w:asciiTheme="minorHAnsi" w:eastAsia="Times New Roman" w:hAnsiTheme="minorHAnsi" w:cstheme="minorHAnsi"/>
          <w:b/>
          <w:sz w:val="24"/>
          <w:szCs w:val="24"/>
        </w:rPr>
        <w:t>1</w:t>
      </w:r>
      <w:r w:rsidRPr="000848D4">
        <w:rPr>
          <w:rFonts w:asciiTheme="minorHAnsi" w:eastAsia="Times New Roman" w:hAnsiTheme="minorHAnsi" w:cstheme="minorHAnsi"/>
          <w:b/>
          <w:sz w:val="24"/>
          <w:szCs w:val="24"/>
        </w:rPr>
        <w:t xml:space="preserve"> </w:t>
      </w:r>
      <w:proofErr w:type="gramStart"/>
      <w:r w:rsidRPr="000848D4">
        <w:rPr>
          <w:rFonts w:asciiTheme="minorHAnsi" w:eastAsia="Times New Roman" w:hAnsiTheme="minorHAnsi" w:cstheme="minorHAnsi"/>
          <w:b/>
          <w:sz w:val="24"/>
          <w:szCs w:val="24"/>
        </w:rPr>
        <w:t>ty</w:t>
      </w:r>
      <w:r w:rsidR="00AF2A90" w:rsidRPr="000848D4">
        <w:rPr>
          <w:rFonts w:asciiTheme="minorHAnsi" w:eastAsia="Times New Roman" w:hAnsiTheme="minorHAnsi" w:cstheme="minorHAnsi"/>
          <w:b/>
          <w:sz w:val="24"/>
          <w:szCs w:val="24"/>
        </w:rPr>
        <w:t>dzień</w:t>
      </w:r>
      <w:r w:rsidRPr="000848D4">
        <w:rPr>
          <w:rFonts w:asciiTheme="minorHAnsi" w:eastAsia="Times New Roman" w:hAnsiTheme="minorHAnsi" w:cstheme="minorHAnsi"/>
          <w:b/>
          <w:sz w:val="24"/>
          <w:szCs w:val="24"/>
        </w:rPr>
        <w:t xml:space="preserve">  /</w:t>
      </w:r>
      <w:proofErr w:type="gramEnd"/>
      <w:r w:rsidRPr="000848D4">
        <w:rPr>
          <w:rFonts w:asciiTheme="minorHAnsi" w:eastAsia="Times New Roman" w:hAnsiTheme="minorHAnsi" w:cstheme="minorHAnsi"/>
          <w:b/>
          <w:sz w:val="24"/>
          <w:szCs w:val="24"/>
        </w:rPr>
        <w:t xml:space="preserve"> </w:t>
      </w:r>
      <w:r w:rsidR="00AF2A90" w:rsidRPr="000848D4">
        <w:rPr>
          <w:rFonts w:asciiTheme="minorHAnsi" w:eastAsia="Times New Roman" w:hAnsiTheme="minorHAnsi" w:cstheme="minorHAnsi"/>
          <w:b/>
          <w:sz w:val="24"/>
          <w:szCs w:val="24"/>
        </w:rPr>
        <w:t>2</w:t>
      </w:r>
      <w:r w:rsidRPr="000848D4">
        <w:rPr>
          <w:rFonts w:asciiTheme="minorHAnsi" w:eastAsia="Times New Roman" w:hAnsiTheme="minorHAnsi" w:cstheme="minorHAnsi"/>
          <w:b/>
          <w:sz w:val="24"/>
          <w:szCs w:val="24"/>
        </w:rPr>
        <w:t xml:space="preserve"> </w:t>
      </w:r>
      <w:proofErr w:type="gramStart"/>
      <w:r w:rsidRPr="000848D4">
        <w:rPr>
          <w:rFonts w:asciiTheme="minorHAnsi" w:eastAsia="Times New Roman" w:hAnsiTheme="minorHAnsi" w:cstheme="minorHAnsi"/>
          <w:b/>
          <w:sz w:val="24"/>
          <w:szCs w:val="24"/>
        </w:rPr>
        <w:t>tygodni</w:t>
      </w:r>
      <w:r w:rsidR="00AF2A90" w:rsidRPr="000848D4">
        <w:rPr>
          <w:rFonts w:asciiTheme="minorHAnsi" w:eastAsia="Times New Roman" w:hAnsiTheme="minorHAnsi" w:cstheme="minorHAnsi"/>
          <w:b/>
          <w:sz w:val="24"/>
          <w:szCs w:val="24"/>
        </w:rPr>
        <w:t>e</w:t>
      </w:r>
      <w:r w:rsidRPr="000848D4">
        <w:rPr>
          <w:rFonts w:asciiTheme="minorHAnsi" w:eastAsia="Times New Roman" w:hAnsiTheme="minorHAnsi" w:cstheme="minorHAnsi"/>
          <w:b/>
          <w:sz w:val="24"/>
          <w:szCs w:val="24"/>
        </w:rPr>
        <w:t xml:space="preserve">  /</w:t>
      </w:r>
      <w:proofErr w:type="gramEnd"/>
      <w:r w:rsidRPr="000848D4">
        <w:rPr>
          <w:rFonts w:asciiTheme="minorHAnsi" w:eastAsia="Times New Roman" w:hAnsiTheme="minorHAnsi" w:cstheme="minorHAnsi"/>
          <w:b/>
          <w:sz w:val="24"/>
          <w:szCs w:val="24"/>
        </w:rPr>
        <w:t xml:space="preserve"> </w:t>
      </w:r>
      <w:r w:rsidR="00AF2A90" w:rsidRPr="000848D4">
        <w:rPr>
          <w:rFonts w:asciiTheme="minorHAnsi" w:eastAsia="Times New Roman" w:hAnsiTheme="minorHAnsi" w:cstheme="minorHAnsi"/>
          <w:b/>
          <w:sz w:val="24"/>
          <w:szCs w:val="24"/>
        </w:rPr>
        <w:t>3</w:t>
      </w:r>
      <w:r w:rsidRPr="000848D4">
        <w:rPr>
          <w:rFonts w:asciiTheme="minorHAnsi" w:eastAsia="Times New Roman" w:hAnsiTheme="minorHAnsi" w:cstheme="minorHAnsi"/>
          <w:b/>
          <w:sz w:val="24"/>
          <w:szCs w:val="24"/>
        </w:rPr>
        <w:t xml:space="preserve"> </w:t>
      </w:r>
      <w:proofErr w:type="gramStart"/>
      <w:r w:rsidRPr="000848D4">
        <w:rPr>
          <w:rFonts w:asciiTheme="minorHAnsi" w:eastAsia="Times New Roman" w:hAnsiTheme="minorHAnsi" w:cstheme="minorHAnsi"/>
          <w:b/>
          <w:sz w:val="24"/>
          <w:szCs w:val="24"/>
        </w:rPr>
        <w:t>tygodni</w:t>
      </w:r>
      <w:r w:rsidR="00AF2A90" w:rsidRPr="000848D4">
        <w:rPr>
          <w:rFonts w:asciiTheme="minorHAnsi" w:eastAsia="Times New Roman" w:hAnsiTheme="minorHAnsi" w:cstheme="minorHAnsi"/>
          <w:b/>
          <w:sz w:val="24"/>
          <w:szCs w:val="24"/>
        </w:rPr>
        <w:t>e</w:t>
      </w:r>
      <w:r w:rsidRPr="000848D4">
        <w:rPr>
          <w:rFonts w:asciiTheme="minorHAnsi" w:eastAsia="Times New Roman" w:hAnsiTheme="minorHAnsi" w:cstheme="minorHAnsi"/>
          <w:b/>
          <w:sz w:val="24"/>
          <w:szCs w:val="24"/>
        </w:rPr>
        <w:t xml:space="preserve">  /</w:t>
      </w:r>
      <w:proofErr w:type="gramEnd"/>
      <w:r w:rsidRPr="000848D4">
        <w:rPr>
          <w:rFonts w:asciiTheme="minorHAnsi" w:eastAsia="Times New Roman" w:hAnsiTheme="minorHAnsi" w:cstheme="minorHAnsi"/>
          <w:b/>
          <w:sz w:val="24"/>
          <w:szCs w:val="24"/>
        </w:rPr>
        <w:t xml:space="preserve"> </w:t>
      </w:r>
      <w:r w:rsidRPr="000848D4">
        <w:rPr>
          <w:rFonts w:asciiTheme="minorHAnsi" w:eastAsia="Times New Roman" w:hAnsiTheme="minorHAnsi" w:cstheme="minorHAnsi"/>
          <w:sz w:val="24"/>
          <w:szCs w:val="24"/>
        </w:rPr>
        <w:t xml:space="preserve">* </w:t>
      </w:r>
    </w:p>
    <w:p w14:paraId="0A0C13AE" w14:textId="77777777" w:rsidR="00752D2F" w:rsidRPr="000848D4" w:rsidRDefault="00752D2F" w:rsidP="00E822E6">
      <w:pPr>
        <w:spacing w:line="276" w:lineRule="auto"/>
        <w:ind w:left="360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0C5BAB71" w14:textId="362D3E81" w:rsidR="00752D2F" w:rsidRPr="000848D4" w:rsidRDefault="00752D2F" w:rsidP="00E822E6">
      <w:pPr>
        <w:spacing w:line="276" w:lineRule="auto"/>
        <w:ind w:left="357"/>
        <w:jc w:val="both"/>
        <w:rPr>
          <w:rFonts w:asciiTheme="minorHAnsi" w:eastAsia="Times New Roman" w:hAnsiTheme="minorHAnsi" w:cstheme="minorHAnsi"/>
          <w:b/>
          <w:bCs/>
          <w:i/>
          <w:sz w:val="24"/>
          <w:szCs w:val="24"/>
        </w:rPr>
      </w:pPr>
      <w:r w:rsidRPr="000848D4">
        <w:rPr>
          <w:rFonts w:asciiTheme="minorHAnsi" w:eastAsia="Times New Roman" w:hAnsiTheme="minorHAnsi" w:cstheme="minorHAnsi"/>
          <w:i/>
          <w:sz w:val="24"/>
          <w:szCs w:val="24"/>
        </w:rPr>
        <w:t>*</w:t>
      </w:r>
      <w:r w:rsidRPr="000848D4">
        <w:rPr>
          <w:rFonts w:asciiTheme="minorHAnsi" w:eastAsia="Times New Roman" w:hAnsiTheme="minorHAnsi" w:cstheme="minorHAnsi"/>
          <w:b/>
          <w:bCs/>
          <w:i/>
          <w:sz w:val="24"/>
          <w:szCs w:val="24"/>
        </w:rPr>
        <w:t xml:space="preserve"> Uwaga. Należy wybrać jeden z możliwych, oferowanych wariantów poprzez zakreślenie odpowiadającej mu liczby. Jeśli żaden wariant nie zostanie wybrany, Zamawiający przyjmie, że Wykonawca zaoferował maksymalny termin dostawy tj. </w:t>
      </w:r>
      <w:r w:rsidR="00AF2A90" w:rsidRPr="000848D4">
        <w:rPr>
          <w:rFonts w:asciiTheme="minorHAnsi" w:eastAsia="Times New Roman" w:hAnsiTheme="minorHAnsi" w:cstheme="minorHAnsi"/>
          <w:b/>
          <w:bCs/>
          <w:i/>
          <w:sz w:val="24"/>
          <w:szCs w:val="24"/>
        </w:rPr>
        <w:t>3</w:t>
      </w:r>
      <w:r w:rsidR="003B0E52" w:rsidRPr="000848D4">
        <w:rPr>
          <w:rFonts w:asciiTheme="minorHAnsi" w:eastAsia="Times New Roman" w:hAnsiTheme="minorHAnsi" w:cstheme="minorHAnsi"/>
          <w:b/>
          <w:bCs/>
          <w:i/>
          <w:sz w:val="24"/>
          <w:szCs w:val="24"/>
        </w:rPr>
        <w:t xml:space="preserve"> tygodni</w:t>
      </w:r>
      <w:r w:rsidR="00AF2A90" w:rsidRPr="000848D4">
        <w:rPr>
          <w:rFonts w:asciiTheme="minorHAnsi" w:eastAsia="Times New Roman" w:hAnsiTheme="minorHAnsi" w:cstheme="minorHAnsi"/>
          <w:b/>
          <w:bCs/>
          <w:i/>
          <w:sz w:val="24"/>
          <w:szCs w:val="24"/>
        </w:rPr>
        <w:t>e</w:t>
      </w:r>
      <w:r w:rsidRPr="000848D4">
        <w:rPr>
          <w:rFonts w:asciiTheme="minorHAnsi" w:eastAsia="Times New Roman" w:hAnsiTheme="minorHAnsi" w:cstheme="minorHAnsi"/>
          <w:b/>
          <w:bCs/>
          <w:i/>
          <w:sz w:val="24"/>
          <w:szCs w:val="24"/>
        </w:rPr>
        <w:t>.</w:t>
      </w:r>
    </w:p>
    <w:p w14:paraId="531A7357" w14:textId="5A94F48A" w:rsidR="00752D2F" w:rsidRPr="000848D4" w:rsidRDefault="00DA19D0" w:rsidP="00DA19D0">
      <w:pPr>
        <w:pStyle w:val="Akapitzlist"/>
        <w:numPr>
          <w:ilvl w:val="0"/>
          <w:numId w:val="1"/>
        </w:numPr>
        <w:rPr>
          <w:rFonts w:asciiTheme="minorHAnsi" w:eastAsia="Times New Roman" w:hAnsiTheme="minorHAnsi" w:cstheme="minorHAnsi"/>
          <w:snapToGrid w:val="0"/>
          <w:sz w:val="24"/>
          <w:szCs w:val="24"/>
          <w:lang w:val="x-none" w:eastAsia="x-none"/>
        </w:rPr>
      </w:pPr>
      <w:r w:rsidRPr="000848D4">
        <w:rPr>
          <w:rFonts w:asciiTheme="minorHAnsi" w:eastAsia="Times New Roman" w:hAnsiTheme="minorHAnsi" w:cstheme="minorHAnsi"/>
          <w:snapToGrid w:val="0"/>
          <w:sz w:val="24"/>
          <w:szCs w:val="24"/>
          <w:lang w:val="x-none" w:eastAsia="x-none"/>
        </w:rPr>
        <w:t>Na zaoferowany przedmiot zamówienia udzielamy ……… miesięcy gwarancji zgodnie z opisem przedmiotu zamówienia i 24 miesiące rękojmi, liczonej od daty podpisania bezusterkowego protokołu odbioru przedmiotu zamówienia.</w:t>
      </w:r>
    </w:p>
    <w:p w14:paraId="6DE779CC" w14:textId="77777777" w:rsidR="00A96448" w:rsidRPr="000848D4" w:rsidRDefault="00A96448" w:rsidP="002640F1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eastAsia="Times New Roman" w:hAnsiTheme="minorHAnsi" w:cstheme="minorHAnsi"/>
          <w:snapToGrid w:val="0"/>
          <w:vanish/>
          <w:sz w:val="24"/>
          <w:szCs w:val="24"/>
          <w:lang w:eastAsia="x-none"/>
        </w:rPr>
      </w:pPr>
    </w:p>
    <w:p w14:paraId="64387926" w14:textId="77777777" w:rsidR="00A96448" w:rsidRPr="000848D4" w:rsidRDefault="00A96448" w:rsidP="002640F1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eastAsia="Times New Roman" w:hAnsiTheme="minorHAnsi" w:cstheme="minorHAnsi"/>
          <w:snapToGrid w:val="0"/>
          <w:vanish/>
          <w:sz w:val="24"/>
          <w:szCs w:val="24"/>
          <w:lang w:eastAsia="x-none"/>
        </w:rPr>
      </w:pPr>
    </w:p>
    <w:p w14:paraId="658C9253" w14:textId="77777777" w:rsidR="00A96448" w:rsidRPr="000848D4" w:rsidRDefault="00A96448" w:rsidP="002640F1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eastAsia="Times New Roman" w:hAnsiTheme="minorHAnsi" w:cstheme="minorHAnsi"/>
          <w:snapToGrid w:val="0"/>
          <w:vanish/>
          <w:sz w:val="24"/>
          <w:szCs w:val="24"/>
          <w:lang w:eastAsia="x-none"/>
        </w:rPr>
      </w:pPr>
    </w:p>
    <w:p w14:paraId="5CD66D17" w14:textId="77777777" w:rsidR="00A96448" w:rsidRPr="000848D4" w:rsidRDefault="00A96448" w:rsidP="002640F1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eastAsia="Times New Roman" w:hAnsiTheme="minorHAnsi" w:cstheme="minorHAnsi"/>
          <w:snapToGrid w:val="0"/>
          <w:vanish/>
          <w:sz w:val="24"/>
          <w:szCs w:val="24"/>
          <w:lang w:eastAsia="x-none"/>
        </w:rPr>
      </w:pPr>
    </w:p>
    <w:p w14:paraId="2923FD9F" w14:textId="77777777" w:rsidR="00A96448" w:rsidRPr="000848D4" w:rsidRDefault="00A96448" w:rsidP="002640F1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eastAsia="Times New Roman" w:hAnsiTheme="minorHAnsi" w:cstheme="minorHAnsi"/>
          <w:snapToGrid w:val="0"/>
          <w:vanish/>
          <w:sz w:val="24"/>
          <w:szCs w:val="24"/>
          <w:lang w:eastAsia="x-none"/>
        </w:rPr>
      </w:pPr>
    </w:p>
    <w:p w14:paraId="64C596AC" w14:textId="77777777" w:rsidR="00DF3641" w:rsidRPr="000848D4" w:rsidRDefault="00DF3641" w:rsidP="002640F1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eastAsia="Times New Roman" w:hAnsiTheme="minorHAnsi" w:cstheme="minorHAnsi"/>
          <w:b/>
          <w:bCs/>
          <w:i/>
          <w:sz w:val="24"/>
          <w:szCs w:val="24"/>
        </w:rPr>
      </w:pPr>
      <w:r w:rsidRPr="000848D4">
        <w:rPr>
          <w:rFonts w:asciiTheme="minorHAnsi" w:eastAsia="Times New Roman" w:hAnsiTheme="minorHAnsi" w:cstheme="minorHAnsi"/>
          <w:snapToGrid w:val="0"/>
          <w:sz w:val="24"/>
          <w:szCs w:val="24"/>
          <w:lang w:eastAsia="x-none"/>
        </w:rPr>
        <w:t xml:space="preserve">W łącznej cenie brutto, o której mowa w pkt 2 uwzględniliśmy wszelkie niezbędne prace konieczne do wykonania zamówienia zgodnie z treścią SWZ i załączników do niej. </w:t>
      </w:r>
    </w:p>
    <w:p w14:paraId="0B32437E" w14:textId="77777777" w:rsidR="00DF3641" w:rsidRPr="000848D4" w:rsidRDefault="00E41E77" w:rsidP="00A96448">
      <w:pPr>
        <w:pStyle w:val="Akapitzlist"/>
        <w:numPr>
          <w:ilvl w:val="0"/>
          <w:numId w:val="23"/>
        </w:numPr>
        <w:tabs>
          <w:tab w:val="left" w:pos="432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848D4">
        <w:rPr>
          <w:rFonts w:asciiTheme="minorHAnsi" w:hAnsiTheme="minorHAnsi" w:cstheme="minorHAnsi"/>
          <w:sz w:val="24"/>
          <w:szCs w:val="24"/>
        </w:rPr>
        <w:t xml:space="preserve">Oświadczamy, że uważamy się za związanych niniejszą ofertą zgodnie z terminem zawartym w Specyfikacji Warunków Zamówienia. </w:t>
      </w:r>
    </w:p>
    <w:p w14:paraId="2253E7AE" w14:textId="17DFEED3" w:rsidR="00DF3641" w:rsidRPr="000848D4" w:rsidRDefault="00DF3641" w:rsidP="00A96448">
      <w:pPr>
        <w:pStyle w:val="Akapitzlist"/>
        <w:numPr>
          <w:ilvl w:val="0"/>
          <w:numId w:val="23"/>
        </w:numPr>
        <w:tabs>
          <w:tab w:val="left" w:pos="432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848D4">
        <w:rPr>
          <w:rFonts w:asciiTheme="minorHAnsi" w:hAnsiTheme="minorHAnsi" w:cstheme="minorHAnsi"/>
          <w:sz w:val="24"/>
          <w:szCs w:val="24"/>
        </w:rPr>
        <w:t xml:space="preserve">Oświadczamy, że zapoznaliśmy się ze Specyfikacją Warunków Zamówienia i nie wnosimy do jej </w:t>
      </w:r>
      <w:r w:rsidR="00DA19D0" w:rsidRPr="000848D4">
        <w:rPr>
          <w:rFonts w:asciiTheme="minorHAnsi" w:hAnsiTheme="minorHAnsi" w:cstheme="minorHAnsi"/>
          <w:sz w:val="24"/>
          <w:szCs w:val="24"/>
        </w:rPr>
        <w:t>treści żadnych</w:t>
      </w:r>
      <w:r w:rsidRPr="000848D4">
        <w:rPr>
          <w:rFonts w:asciiTheme="minorHAnsi" w:hAnsiTheme="minorHAnsi" w:cstheme="minorHAnsi"/>
          <w:sz w:val="24"/>
          <w:szCs w:val="24"/>
        </w:rPr>
        <w:t xml:space="preserve"> zastrzeżeń. Zdobyliśmy również konieczne informacje potrzebne do właściwej wyceny oraz właściwego wykonania przedmiotu zamówienia.</w:t>
      </w:r>
    </w:p>
    <w:p w14:paraId="07EBCCD1" w14:textId="33077E57" w:rsidR="00DF3641" w:rsidRPr="000848D4" w:rsidRDefault="00DF3641" w:rsidP="00A96448">
      <w:pPr>
        <w:pStyle w:val="Akapitzlist"/>
        <w:numPr>
          <w:ilvl w:val="0"/>
          <w:numId w:val="23"/>
        </w:numPr>
        <w:tabs>
          <w:tab w:val="left" w:pos="432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848D4">
        <w:rPr>
          <w:rFonts w:asciiTheme="minorHAnsi" w:hAnsiTheme="minorHAnsi" w:cstheme="minorHAnsi"/>
          <w:sz w:val="24"/>
          <w:szCs w:val="24"/>
        </w:rPr>
        <w:t xml:space="preserve">Oświadczamy, że zawarty w Specyfikacji Warunków Zamówienia wzór umowy został przez nas zaakceptowany i zobowiązujemy się w przypadku wyboru naszej oferty, do zawarcia umowy na wymienionych w nim warunkach w </w:t>
      </w:r>
      <w:r w:rsidR="00DA19D0" w:rsidRPr="000848D4">
        <w:rPr>
          <w:rFonts w:asciiTheme="minorHAnsi" w:hAnsiTheme="minorHAnsi" w:cstheme="minorHAnsi"/>
          <w:sz w:val="24"/>
          <w:szCs w:val="24"/>
        </w:rPr>
        <w:t>miejscu i</w:t>
      </w:r>
      <w:r w:rsidRPr="000848D4">
        <w:rPr>
          <w:rFonts w:asciiTheme="minorHAnsi" w:hAnsiTheme="minorHAnsi" w:cstheme="minorHAnsi"/>
          <w:sz w:val="24"/>
          <w:szCs w:val="24"/>
        </w:rPr>
        <w:t xml:space="preserve"> terminie wyznaczonym przez Zamawiającego.</w:t>
      </w:r>
    </w:p>
    <w:p w14:paraId="7C1D0FCA" w14:textId="77777777" w:rsidR="00DF3641" w:rsidRPr="000848D4" w:rsidRDefault="00DF3641" w:rsidP="00A96448">
      <w:pPr>
        <w:pStyle w:val="Akapitzlist"/>
        <w:numPr>
          <w:ilvl w:val="0"/>
          <w:numId w:val="23"/>
        </w:numPr>
        <w:tabs>
          <w:tab w:val="left" w:pos="432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848D4">
        <w:rPr>
          <w:rFonts w:asciiTheme="minorHAnsi" w:hAnsiTheme="minorHAnsi" w:cstheme="minorHAnsi"/>
          <w:sz w:val="24"/>
          <w:szCs w:val="24"/>
        </w:rPr>
        <w:t>Termin płatności – 30 dni od daty otrzymania przez Zamawiającego prawidłowo wystawionej faktury wraz z końcowym protokołem odbioru.</w:t>
      </w:r>
    </w:p>
    <w:p w14:paraId="01F3BC7C" w14:textId="77777777" w:rsidR="00003C06" w:rsidRPr="000848D4" w:rsidRDefault="00003C06" w:rsidP="00A96448">
      <w:pPr>
        <w:pStyle w:val="Akapitzlist"/>
        <w:numPr>
          <w:ilvl w:val="0"/>
          <w:numId w:val="23"/>
        </w:numPr>
        <w:tabs>
          <w:tab w:val="left" w:pos="432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  <w:lang w:eastAsia="en-US"/>
        </w:rPr>
      </w:pPr>
      <w:r w:rsidRPr="000848D4">
        <w:rPr>
          <w:rFonts w:asciiTheme="minorHAnsi" w:eastAsia="Times New Roman" w:hAnsiTheme="minorHAnsi" w:cstheme="minorHAnsi"/>
          <w:sz w:val="24"/>
          <w:szCs w:val="24"/>
          <w:lang w:val="x-none" w:eastAsia="x-none"/>
        </w:rPr>
        <w:t>Przedmiot zamówienia zamierzamy wykonać</w:t>
      </w:r>
      <w:r w:rsidRPr="000848D4">
        <w:rPr>
          <w:rFonts w:asciiTheme="minorHAnsi" w:eastAsia="Times New Roman" w:hAnsiTheme="minorHAnsi" w:cstheme="minorHAnsi"/>
          <w:sz w:val="24"/>
          <w:szCs w:val="24"/>
          <w:lang w:eastAsia="x-none"/>
        </w:rPr>
        <w:t>:</w:t>
      </w:r>
    </w:p>
    <w:p w14:paraId="7E929D83" w14:textId="77777777" w:rsidR="00003C06" w:rsidRPr="000848D4" w:rsidRDefault="00003C06" w:rsidP="00E822E6">
      <w:pPr>
        <w:numPr>
          <w:ilvl w:val="0"/>
          <w:numId w:val="12"/>
        </w:numPr>
        <w:tabs>
          <w:tab w:val="left" w:pos="432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  <w:lang w:eastAsia="en-US"/>
        </w:rPr>
      </w:pPr>
      <w:r w:rsidRPr="000848D4">
        <w:rPr>
          <w:rFonts w:asciiTheme="minorHAnsi" w:eastAsia="Times New Roman" w:hAnsiTheme="minorHAnsi" w:cstheme="minorHAnsi"/>
          <w:sz w:val="24"/>
          <w:szCs w:val="24"/>
          <w:lang w:val="x-none" w:eastAsia="x-none"/>
        </w:rPr>
        <w:t xml:space="preserve">sami bez udziału podwykonawców </w:t>
      </w:r>
    </w:p>
    <w:p w14:paraId="59B19AD5" w14:textId="77777777" w:rsidR="00003C06" w:rsidRPr="000848D4" w:rsidRDefault="00003C06" w:rsidP="00E822E6">
      <w:pPr>
        <w:numPr>
          <w:ilvl w:val="0"/>
          <w:numId w:val="12"/>
        </w:numPr>
        <w:tabs>
          <w:tab w:val="left" w:pos="432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  <w:lang w:eastAsia="en-US"/>
        </w:rPr>
      </w:pPr>
      <w:r w:rsidRPr="000848D4">
        <w:rPr>
          <w:rFonts w:asciiTheme="minorHAnsi" w:eastAsia="Times New Roman" w:hAnsiTheme="minorHAnsi" w:cstheme="minorHAnsi"/>
          <w:sz w:val="24"/>
          <w:szCs w:val="24"/>
          <w:lang w:val="x-none" w:eastAsia="x-none"/>
        </w:rPr>
        <w:t>z udziałem  podwykonawców*</w:t>
      </w:r>
    </w:p>
    <w:p w14:paraId="0D8DD20C" w14:textId="77777777" w:rsidR="00003C06" w:rsidRPr="000848D4" w:rsidRDefault="00003C06" w:rsidP="00E822E6">
      <w:pPr>
        <w:tabs>
          <w:tab w:val="left" w:pos="6825"/>
        </w:tabs>
        <w:spacing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x-none"/>
        </w:rPr>
      </w:pPr>
      <w:r w:rsidRPr="000848D4">
        <w:rPr>
          <w:rFonts w:asciiTheme="minorHAnsi" w:eastAsia="Times New Roman" w:hAnsiTheme="minorHAnsi" w:cstheme="minorHAnsi"/>
          <w:sz w:val="24"/>
          <w:szCs w:val="24"/>
          <w:lang w:val="x-none" w:eastAsia="x-none"/>
        </w:rPr>
        <w:t xml:space="preserve">* </w:t>
      </w:r>
      <w:r w:rsidRPr="000848D4">
        <w:rPr>
          <w:rFonts w:asciiTheme="minorHAnsi" w:eastAsia="Times New Roman" w:hAnsiTheme="minorHAnsi" w:cstheme="minorHAnsi"/>
          <w:sz w:val="24"/>
          <w:szCs w:val="24"/>
          <w:lang w:eastAsia="x-none"/>
        </w:rPr>
        <w:t>Zaznaczyć właściwe</w:t>
      </w:r>
    </w:p>
    <w:p w14:paraId="14BFC2B8" w14:textId="77777777" w:rsidR="00003C06" w:rsidRPr="000848D4" w:rsidRDefault="00003C06" w:rsidP="00E822E6">
      <w:pPr>
        <w:tabs>
          <w:tab w:val="left" w:pos="6825"/>
        </w:tabs>
        <w:spacing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val="x-none" w:eastAsia="x-none"/>
        </w:rPr>
      </w:pPr>
      <w:r w:rsidRPr="000848D4">
        <w:rPr>
          <w:rFonts w:asciiTheme="minorHAnsi" w:eastAsia="Times New Roman" w:hAnsiTheme="minorHAnsi" w:cstheme="minorHAnsi"/>
          <w:sz w:val="24"/>
          <w:szCs w:val="24"/>
          <w:lang w:val="x-none" w:eastAsia="x-none"/>
        </w:rPr>
        <w:t>Podwykonawcom zamierzam/y powierzyć następującą cześć zamówienia (zakres prac):</w:t>
      </w:r>
    </w:p>
    <w:p w14:paraId="1B9DD4B4" w14:textId="77777777" w:rsidR="00003C06" w:rsidRPr="000848D4" w:rsidRDefault="00003C06" w:rsidP="00E822E6">
      <w:pPr>
        <w:tabs>
          <w:tab w:val="left" w:pos="6825"/>
        </w:tabs>
        <w:spacing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val="x-none" w:eastAsia="x-none"/>
        </w:rPr>
      </w:pPr>
      <w:r w:rsidRPr="000848D4">
        <w:rPr>
          <w:rFonts w:asciiTheme="minorHAnsi" w:eastAsia="Times New Roman" w:hAnsiTheme="minorHAnsi" w:cstheme="minorHAnsi"/>
          <w:sz w:val="24"/>
          <w:szCs w:val="24"/>
          <w:lang w:val="x-none" w:eastAsia="x-none"/>
        </w:rPr>
        <w:t>1) ……………………………………………, nazwa firmy podwykonawcy…………………………</w:t>
      </w:r>
    </w:p>
    <w:p w14:paraId="10F5B84A" w14:textId="77777777" w:rsidR="00003C06" w:rsidRPr="000848D4" w:rsidRDefault="00003C06" w:rsidP="00E42B7B">
      <w:pPr>
        <w:tabs>
          <w:tab w:val="left" w:pos="6825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  <w:lang w:eastAsia="en-US"/>
        </w:rPr>
      </w:pPr>
      <w:r w:rsidRPr="000848D4">
        <w:rPr>
          <w:rFonts w:asciiTheme="minorHAnsi" w:eastAsia="Times New Roman" w:hAnsiTheme="minorHAnsi" w:cstheme="minorHAnsi"/>
          <w:sz w:val="24"/>
          <w:szCs w:val="24"/>
          <w:lang w:val="x-none" w:eastAsia="x-none"/>
        </w:rPr>
        <w:t>2) ……………………………………………, nazwa firmy podwykonawcy…………………………</w:t>
      </w:r>
    </w:p>
    <w:p w14:paraId="3DAB9984" w14:textId="77777777" w:rsidR="00DF3641" w:rsidRPr="000848D4" w:rsidRDefault="00DF3641" w:rsidP="005917A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val="x-none" w:eastAsia="x-none"/>
        </w:rPr>
      </w:pPr>
      <w:r w:rsidRPr="000848D4">
        <w:rPr>
          <w:rFonts w:asciiTheme="minorHAnsi" w:eastAsia="Times New Roman" w:hAnsiTheme="minorHAnsi" w:cstheme="minorHAnsi"/>
          <w:sz w:val="24"/>
          <w:szCs w:val="24"/>
          <w:lang w:val="x-none" w:eastAsia="x-none"/>
        </w:rPr>
        <w:t>Oferowan</w:t>
      </w:r>
      <w:r w:rsidR="00E93DB0" w:rsidRPr="000848D4">
        <w:rPr>
          <w:rFonts w:asciiTheme="minorHAnsi" w:eastAsia="Times New Roman" w:hAnsiTheme="minorHAnsi" w:cstheme="minorHAnsi"/>
          <w:sz w:val="24"/>
          <w:szCs w:val="24"/>
          <w:lang w:eastAsia="x-none"/>
        </w:rPr>
        <w:t>y</w:t>
      </w:r>
      <w:r w:rsidRPr="000848D4">
        <w:rPr>
          <w:rFonts w:asciiTheme="minorHAnsi" w:eastAsia="Times New Roman" w:hAnsiTheme="minorHAnsi" w:cstheme="minorHAnsi"/>
          <w:sz w:val="24"/>
          <w:szCs w:val="24"/>
          <w:lang w:eastAsia="x-none"/>
        </w:rPr>
        <w:t xml:space="preserve"> </w:t>
      </w:r>
      <w:r w:rsidRPr="000848D4">
        <w:rPr>
          <w:rFonts w:asciiTheme="minorHAnsi" w:eastAsia="Times New Roman" w:hAnsiTheme="minorHAnsi" w:cstheme="minorHAnsi"/>
          <w:sz w:val="24"/>
          <w:szCs w:val="24"/>
          <w:lang w:val="x-none" w:eastAsia="x-none"/>
        </w:rPr>
        <w:t xml:space="preserve">przez nas </w:t>
      </w:r>
      <w:r w:rsidR="00E93DB0" w:rsidRPr="000848D4">
        <w:rPr>
          <w:rFonts w:asciiTheme="minorHAnsi" w:eastAsia="Times New Roman" w:hAnsiTheme="minorHAnsi" w:cstheme="minorHAnsi"/>
          <w:sz w:val="24"/>
          <w:szCs w:val="24"/>
          <w:lang w:eastAsia="x-none"/>
        </w:rPr>
        <w:t>sprzęt</w:t>
      </w:r>
      <w:r w:rsidRPr="000848D4">
        <w:rPr>
          <w:rFonts w:asciiTheme="minorHAnsi" w:eastAsia="Times New Roman" w:hAnsiTheme="minorHAnsi" w:cstheme="minorHAnsi"/>
          <w:sz w:val="24"/>
          <w:szCs w:val="24"/>
          <w:lang w:eastAsia="x-none"/>
        </w:rPr>
        <w:t xml:space="preserve"> </w:t>
      </w:r>
      <w:r w:rsidR="00E93DB0" w:rsidRPr="000848D4">
        <w:rPr>
          <w:rFonts w:asciiTheme="minorHAnsi" w:eastAsia="Times New Roman" w:hAnsiTheme="minorHAnsi" w:cstheme="minorHAnsi"/>
          <w:sz w:val="24"/>
          <w:szCs w:val="24"/>
          <w:lang w:eastAsia="x-none"/>
        </w:rPr>
        <w:t>jest</w:t>
      </w:r>
      <w:r w:rsidRPr="000848D4">
        <w:rPr>
          <w:rFonts w:asciiTheme="minorHAnsi" w:eastAsia="Times New Roman" w:hAnsiTheme="minorHAnsi" w:cstheme="minorHAnsi"/>
          <w:sz w:val="24"/>
          <w:szCs w:val="24"/>
          <w:lang w:val="x-none" w:eastAsia="x-none"/>
        </w:rPr>
        <w:t xml:space="preserve"> fabrycznie now</w:t>
      </w:r>
      <w:r w:rsidR="00E93DB0" w:rsidRPr="000848D4">
        <w:rPr>
          <w:rFonts w:asciiTheme="minorHAnsi" w:eastAsia="Times New Roman" w:hAnsiTheme="minorHAnsi" w:cstheme="minorHAnsi"/>
          <w:sz w:val="24"/>
          <w:szCs w:val="24"/>
          <w:lang w:eastAsia="x-none"/>
        </w:rPr>
        <w:t>y</w:t>
      </w:r>
      <w:r w:rsidRPr="000848D4">
        <w:rPr>
          <w:rFonts w:asciiTheme="minorHAnsi" w:eastAsia="Times New Roman" w:hAnsiTheme="minorHAnsi" w:cstheme="minorHAnsi"/>
          <w:sz w:val="24"/>
          <w:szCs w:val="24"/>
          <w:lang w:val="x-none" w:eastAsia="x-none"/>
        </w:rPr>
        <w:t>, posiada wszelkie wymagane  przepisami  prawa: świadectwa, certyfikaty, atesty, deklaracje zgodności itp.</w:t>
      </w:r>
      <w:r w:rsidRPr="000848D4">
        <w:rPr>
          <w:rFonts w:asciiTheme="minorHAnsi" w:eastAsia="Times New Roman" w:hAnsiTheme="minorHAnsi" w:cstheme="minorHAnsi"/>
          <w:sz w:val="24"/>
          <w:szCs w:val="24"/>
          <w:lang w:eastAsia="x-none"/>
        </w:rPr>
        <w:t xml:space="preserve"> Z</w:t>
      </w:r>
      <w:r w:rsidRPr="000848D4">
        <w:rPr>
          <w:rFonts w:asciiTheme="minorHAnsi" w:eastAsia="Times New Roman" w:hAnsiTheme="minorHAnsi" w:cstheme="minorHAnsi"/>
          <w:sz w:val="24"/>
          <w:szCs w:val="24"/>
          <w:lang w:val="x-none" w:eastAsia="x-none"/>
        </w:rPr>
        <w:t>obowiązujemy się, do dostarczenia Zamawiającemu przy realizacji przedmiotu zamówienia</w:t>
      </w:r>
      <w:r w:rsidRPr="000848D4">
        <w:rPr>
          <w:rFonts w:asciiTheme="minorHAnsi" w:eastAsia="Times New Roman" w:hAnsiTheme="minorHAnsi" w:cstheme="minorHAnsi"/>
          <w:sz w:val="24"/>
          <w:szCs w:val="24"/>
          <w:lang w:eastAsia="x-none"/>
        </w:rPr>
        <w:t xml:space="preserve"> </w:t>
      </w:r>
      <w:r w:rsidRPr="000848D4">
        <w:rPr>
          <w:rFonts w:asciiTheme="minorHAnsi" w:eastAsia="Times New Roman" w:hAnsiTheme="minorHAnsi" w:cstheme="minorHAnsi"/>
          <w:sz w:val="24"/>
          <w:szCs w:val="24"/>
          <w:lang w:val="x-none" w:eastAsia="x-none"/>
        </w:rPr>
        <w:t>wszystkich</w:t>
      </w:r>
      <w:r w:rsidRPr="000848D4">
        <w:rPr>
          <w:rFonts w:asciiTheme="minorHAnsi" w:eastAsia="Times New Roman" w:hAnsiTheme="minorHAnsi" w:cstheme="minorHAnsi"/>
          <w:sz w:val="24"/>
          <w:szCs w:val="24"/>
          <w:lang w:eastAsia="x-none"/>
        </w:rPr>
        <w:t xml:space="preserve"> </w:t>
      </w:r>
      <w:r w:rsidRPr="000848D4">
        <w:rPr>
          <w:rFonts w:asciiTheme="minorHAnsi" w:eastAsia="Times New Roman" w:hAnsiTheme="minorHAnsi" w:cstheme="minorHAnsi"/>
          <w:sz w:val="24"/>
          <w:szCs w:val="24"/>
          <w:lang w:val="x-none" w:eastAsia="x-none"/>
        </w:rPr>
        <w:t>dokumentów potwierdzających spełnienie powyższych wymogów.</w:t>
      </w:r>
    </w:p>
    <w:p w14:paraId="7B2D445A" w14:textId="77777777" w:rsidR="00DF3641" w:rsidRPr="000848D4" w:rsidRDefault="00DF3641" w:rsidP="005917AD">
      <w:pPr>
        <w:pStyle w:val="Akapitzlist"/>
        <w:widowControl w:val="0"/>
        <w:numPr>
          <w:ilvl w:val="0"/>
          <w:numId w:val="23"/>
        </w:numPr>
        <w:tabs>
          <w:tab w:val="left" w:pos="534"/>
        </w:tabs>
        <w:autoSpaceDE w:val="0"/>
        <w:autoSpaceDN w:val="0"/>
        <w:spacing w:line="276" w:lineRule="auto"/>
        <w:jc w:val="both"/>
        <w:rPr>
          <w:rFonts w:asciiTheme="minorHAnsi" w:hAnsiTheme="minorHAnsi" w:cstheme="minorHAnsi"/>
          <w:color w:val="000009"/>
          <w:sz w:val="24"/>
          <w:szCs w:val="24"/>
        </w:rPr>
      </w:pPr>
      <w:r w:rsidRPr="000848D4">
        <w:rPr>
          <w:rFonts w:asciiTheme="minorHAnsi" w:hAnsiTheme="minorHAnsi" w:cstheme="minorHAnsi"/>
          <w:color w:val="000009"/>
          <w:sz w:val="24"/>
          <w:szCs w:val="24"/>
        </w:rPr>
        <w:lastRenderedPageBreak/>
        <w:t>Zgłoszenie awarii lub wady na numer telefonu/e-maila………………………………………….</w:t>
      </w:r>
    </w:p>
    <w:p w14:paraId="12A42403" w14:textId="77777777" w:rsidR="00DF3641" w:rsidRPr="000848D4" w:rsidRDefault="00DF3641" w:rsidP="005917A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x-none"/>
        </w:rPr>
      </w:pPr>
      <w:r w:rsidRPr="000848D4">
        <w:rPr>
          <w:rFonts w:asciiTheme="minorHAnsi" w:hAnsiTheme="minorHAnsi" w:cstheme="minorHAnsi"/>
          <w:sz w:val="24"/>
          <w:szCs w:val="24"/>
          <w:lang w:val="x-none"/>
        </w:rPr>
        <w:t xml:space="preserve">W przypadku Wykonawców wspólnie ubiegających się o udzielenie zamówienia, Wykonawca ustanawia pełnomocnika do reprezentowania go w postępowaniu albo reprezentowania w postępowaniu i zawarcia umowy w sprawie zamówienia publicznego: </w:t>
      </w:r>
    </w:p>
    <w:p w14:paraId="3E064F8C" w14:textId="77777777" w:rsidR="00DF3641" w:rsidRPr="000848D4" w:rsidRDefault="00DF3641" w:rsidP="00E822E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848D4">
        <w:rPr>
          <w:rFonts w:asciiTheme="minorHAnsi" w:hAnsiTheme="minorHAnsi" w:cstheme="minorHAnsi"/>
          <w:sz w:val="24"/>
          <w:szCs w:val="24"/>
          <w:lang w:val="x-none"/>
        </w:rPr>
        <w:t xml:space="preserve">    ……………………………………</w:t>
      </w:r>
      <w:r w:rsidRPr="000848D4">
        <w:rPr>
          <w:rFonts w:asciiTheme="minorHAnsi" w:hAnsiTheme="minorHAnsi" w:cstheme="minorHAnsi"/>
          <w:sz w:val="24"/>
          <w:szCs w:val="24"/>
        </w:rPr>
        <w:t>………..</w:t>
      </w:r>
      <w:r w:rsidRPr="000848D4">
        <w:rPr>
          <w:rFonts w:asciiTheme="minorHAnsi" w:hAnsiTheme="minorHAnsi" w:cstheme="minorHAnsi"/>
          <w:sz w:val="24"/>
          <w:szCs w:val="24"/>
          <w:lang w:val="x-none"/>
        </w:rPr>
        <w:t xml:space="preserve"> tel. kontaktowy, </w:t>
      </w:r>
      <w:r w:rsidRPr="000848D4">
        <w:rPr>
          <w:rFonts w:asciiTheme="minorHAnsi" w:hAnsiTheme="minorHAnsi" w:cstheme="minorHAnsi"/>
          <w:sz w:val="24"/>
          <w:szCs w:val="24"/>
        </w:rPr>
        <w:t xml:space="preserve">mail: </w:t>
      </w:r>
      <w:r w:rsidRPr="000848D4">
        <w:rPr>
          <w:rFonts w:asciiTheme="minorHAnsi" w:hAnsiTheme="minorHAnsi" w:cstheme="minorHAnsi"/>
          <w:sz w:val="24"/>
          <w:szCs w:val="24"/>
          <w:lang w:val="x-none"/>
        </w:rPr>
        <w:t xml:space="preserve"> …………………………………</w:t>
      </w:r>
    </w:p>
    <w:p w14:paraId="13267A24" w14:textId="77777777" w:rsidR="00DF3641" w:rsidRPr="000848D4" w:rsidRDefault="00DF3641" w:rsidP="005917A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848D4">
        <w:rPr>
          <w:rFonts w:asciiTheme="minorHAnsi" w:hAnsiTheme="minorHAnsi" w:cstheme="minorHAnsi"/>
          <w:sz w:val="24"/>
          <w:szCs w:val="24"/>
          <w:lang w:val="x-none"/>
        </w:rPr>
        <w:t>Osobami do kontaktów z Zamawiającym odpowiedzialnymi za wykonanie przedmiotu umowy są</w:t>
      </w:r>
      <w:r w:rsidRPr="000848D4">
        <w:rPr>
          <w:rFonts w:asciiTheme="minorHAnsi" w:hAnsiTheme="minorHAnsi" w:cstheme="minorHAnsi"/>
          <w:sz w:val="24"/>
          <w:szCs w:val="24"/>
        </w:rPr>
        <w:t xml:space="preserve">: </w:t>
      </w:r>
      <w:r w:rsidRPr="000848D4">
        <w:rPr>
          <w:rFonts w:asciiTheme="minorHAnsi" w:hAnsiTheme="minorHAnsi" w:cstheme="minorHAnsi"/>
          <w:sz w:val="24"/>
          <w:szCs w:val="24"/>
          <w:lang w:val="x-none"/>
        </w:rPr>
        <w:t>…………</w:t>
      </w:r>
      <w:r w:rsidRPr="000848D4">
        <w:rPr>
          <w:rFonts w:asciiTheme="minorHAnsi" w:hAnsiTheme="minorHAnsi" w:cstheme="minorHAnsi"/>
          <w:sz w:val="24"/>
          <w:szCs w:val="24"/>
        </w:rPr>
        <w:t>………. tel. ………</w:t>
      </w:r>
      <w:proofErr w:type="gramStart"/>
      <w:r w:rsidRPr="000848D4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0848D4">
        <w:rPr>
          <w:rFonts w:asciiTheme="minorHAnsi" w:hAnsiTheme="minorHAnsi" w:cstheme="minorHAnsi"/>
          <w:sz w:val="24"/>
          <w:szCs w:val="24"/>
        </w:rPr>
        <w:t xml:space="preserve">, </w:t>
      </w:r>
      <w:proofErr w:type="gramStart"/>
      <w:r w:rsidRPr="000848D4">
        <w:rPr>
          <w:rFonts w:asciiTheme="minorHAnsi" w:hAnsiTheme="minorHAnsi" w:cstheme="minorHAnsi"/>
          <w:sz w:val="24"/>
          <w:szCs w:val="24"/>
        </w:rPr>
        <w:t>e:mial:…</w:t>
      </w:r>
      <w:proofErr w:type="gramEnd"/>
      <w:r w:rsidRPr="000848D4">
        <w:rPr>
          <w:rFonts w:asciiTheme="minorHAnsi" w:hAnsiTheme="minorHAnsi" w:cstheme="minorHAnsi"/>
          <w:sz w:val="24"/>
          <w:szCs w:val="24"/>
        </w:rPr>
        <w:t>………</w:t>
      </w:r>
      <w:proofErr w:type="gramStart"/>
      <w:r w:rsidRPr="000848D4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0848D4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4628671B" w14:textId="77777777" w:rsidR="00DF3641" w:rsidRPr="000848D4" w:rsidRDefault="00DF3641" w:rsidP="005917A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848D4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Informujemy, że dokumenty na potwierdzenie braku podstaw dotyczących wykluczenia na podstawie art. 109 ust. 1 pkt 4 ustawy, znajdują się w formie elektronicznej pod następującymi adresami internetowymi ogólnodostępnych i bezpłatnych baz danych </w:t>
      </w:r>
      <w:r w:rsidRPr="000848D4">
        <w:rPr>
          <w:rFonts w:asciiTheme="minorHAnsi" w:eastAsia="Times New Roman" w:hAnsiTheme="minorHAnsi" w:cstheme="minorHAnsi"/>
          <w:i/>
          <w:color w:val="000000"/>
          <w:sz w:val="24"/>
          <w:szCs w:val="24"/>
        </w:rPr>
        <w:t>(należy zaznaczyć odpowiedni kwadrat)</w:t>
      </w:r>
    </w:p>
    <w:p w14:paraId="17086136" w14:textId="77777777" w:rsidR="00DF3641" w:rsidRPr="000848D4" w:rsidRDefault="00DF3641" w:rsidP="00E822E6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Theme="minorHAnsi" w:eastAsia="Times New Roman" w:hAnsiTheme="minorHAnsi" w:cstheme="minorHAnsi"/>
          <w:color w:val="0000FF"/>
          <w:sz w:val="24"/>
          <w:szCs w:val="24"/>
        </w:rPr>
      </w:pPr>
      <w:r w:rsidRPr="000848D4">
        <w:rPr>
          <w:rFonts w:asciiTheme="minorHAnsi" w:eastAsia="Times New Roman" w:hAnsiTheme="minorHAnsi" w:cstheme="minorHAnsi"/>
          <w:color w:val="0000FF"/>
          <w:sz w:val="24"/>
          <w:szCs w:val="24"/>
        </w:rPr>
        <w:t>https://prod.ceidg.gov.pl</w:t>
      </w:r>
    </w:p>
    <w:p w14:paraId="37860565" w14:textId="77777777" w:rsidR="00DF3641" w:rsidRPr="000848D4" w:rsidRDefault="00DF3641" w:rsidP="00E822E6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Theme="minorHAnsi" w:eastAsia="Times New Roman" w:hAnsiTheme="minorHAnsi" w:cstheme="minorHAnsi"/>
          <w:color w:val="0000FF"/>
          <w:sz w:val="24"/>
          <w:szCs w:val="24"/>
        </w:rPr>
      </w:pPr>
      <w:hyperlink r:id="rId8" w:history="1">
        <w:r w:rsidRPr="000848D4">
          <w:rPr>
            <w:rFonts w:asciiTheme="minorHAnsi" w:eastAsia="Times New Roman" w:hAnsiTheme="minorHAnsi" w:cstheme="minorHAnsi"/>
            <w:color w:val="0000FF"/>
            <w:sz w:val="24"/>
            <w:szCs w:val="24"/>
            <w:u w:val="single"/>
          </w:rPr>
          <w:t>https://ems.ms.gov.pl</w:t>
        </w:r>
      </w:hyperlink>
    </w:p>
    <w:p w14:paraId="2B89D70C" w14:textId="77777777" w:rsidR="003834D2" w:rsidRPr="000848D4" w:rsidRDefault="00DF3641" w:rsidP="00E42B7B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Theme="minorHAnsi" w:eastAsia="Times New Roman" w:hAnsiTheme="minorHAnsi" w:cstheme="minorHAnsi"/>
          <w:color w:val="0000FF"/>
          <w:sz w:val="24"/>
          <w:szCs w:val="24"/>
        </w:rPr>
      </w:pPr>
      <w:r w:rsidRPr="000848D4">
        <w:rPr>
          <w:rFonts w:asciiTheme="minorHAnsi" w:eastAsia="Times New Roman" w:hAnsiTheme="minorHAnsi" w:cstheme="minorHAnsi"/>
          <w:color w:val="0000FF"/>
          <w:sz w:val="24"/>
          <w:szCs w:val="24"/>
          <w:u w:val="single"/>
        </w:rPr>
        <w:t xml:space="preserve">Inne (podać ścieżkę </w:t>
      </w:r>
      <w:proofErr w:type="gramStart"/>
      <w:r w:rsidRPr="000848D4">
        <w:rPr>
          <w:rFonts w:asciiTheme="minorHAnsi" w:eastAsia="Times New Roman" w:hAnsiTheme="minorHAnsi" w:cstheme="minorHAnsi"/>
          <w:color w:val="0000FF"/>
          <w:sz w:val="24"/>
          <w:szCs w:val="24"/>
          <w:u w:val="single"/>
        </w:rPr>
        <w:t>dostępu)…</w:t>
      </w:r>
      <w:proofErr w:type="gramEnd"/>
      <w:r w:rsidRPr="000848D4">
        <w:rPr>
          <w:rFonts w:asciiTheme="minorHAnsi" w:eastAsia="Times New Roman" w:hAnsiTheme="minorHAnsi" w:cstheme="minorHAnsi"/>
          <w:color w:val="0000FF"/>
          <w:sz w:val="24"/>
          <w:szCs w:val="24"/>
          <w:u w:val="single"/>
        </w:rPr>
        <w:t>…………………</w:t>
      </w:r>
    </w:p>
    <w:p w14:paraId="620BBBA7" w14:textId="77777777" w:rsidR="009A221A" w:rsidRPr="000848D4" w:rsidRDefault="009A221A" w:rsidP="009A221A">
      <w:pPr>
        <w:autoSpaceDE w:val="0"/>
        <w:autoSpaceDN w:val="0"/>
        <w:adjustRightInd w:val="0"/>
        <w:spacing w:line="276" w:lineRule="auto"/>
        <w:ind w:left="714"/>
        <w:jc w:val="both"/>
        <w:rPr>
          <w:rFonts w:asciiTheme="minorHAnsi" w:eastAsia="Times New Roman" w:hAnsiTheme="minorHAnsi" w:cstheme="minorHAnsi"/>
          <w:color w:val="0000FF"/>
          <w:sz w:val="24"/>
          <w:szCs w:val="24"/>
        </w:rPr>
      </w:pPr>
    </w:p>
    <w:p w14:paraId="772ADCC4" w14:textId="77777777" w:rsidR="00DF3641" w:rsidRPr="000848D4" w:rsidRDefault="00DF3641" w:rsidP="005917AD">
      <w:pPr>
        <w:pStyle w:val="Akapitzlist"/>
        <w:numPr>
          <w:ilvl w:val="0"/>
          <w:numId w:val="23"/>
        </w:numPr>
        <w:snapToGrid w:val="0"/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848D4">
        <w:rPr>
          <w:rFonts w:asciiTheme="minorHAnsi" w:hAnsiTheme="minorHAnsi" w:cstheme="minorHAnsi"/>
          <w:sz w:val="24"/>
          <w:szCs w:val="24"/>
        </w:rPr>
        <w:t>Oświadczam/y, że jestem / nie jestem mikroprzedsiębiorstwem, małym lub średnim przedsiębiorstwem zgodnie z definicją zawartą w zaleceniu Komisji z dn. 6 maja 2003 r. dotyczącym definicji przedsiębiorstw mikro, małych i średnich (Dz. Urz. UE nr 2003/361/WE). W przypadku zaznaczenia powyżej odpowiedzi twierdzącej, należy poniżej zaznaczyć krzyżykiem odpowiedni kwadrat:</w:t>
      </w:r>
    </w:p>
    <w:p w14:paraId="42644902" w14:textId="528562EB" w:rsidR="00DF3641" w:rsidRPr="000848D4" w:rsidRDefault="00DF3641" w:rsidP="00E822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848D4">
        <w:rPr>
          <w:rFonts w:asciiTheme="minorHAnsi" w:hAnsiTheme="minorHAnsi" w:cstheme="minorHAnsi"/>
          <w:sz w:val="24"/>
          <w:szCs w:val="24"/>
        </w:rPr>
        <w:tab/>
        <w:t xml:space="preserve">□ mikroprzedsiębiorstwo □ małe przedsiębiorstwo □ średnie </w:t>
      </w:r>
      <w:r w:rsidR="00DA19D0" w:rsidRPr="000848D4">
        <w:rPr>
          <w:rFonts w:asciiTheme="minorHAnsi" w:hAnsiTheme="minorHAnsi" w:cstheme="minorHAnsi"/>
          <w:sz w:val="24"/>
          <w:szCs w:val="24"/>
        </w:rPr>
        <w:t>przedsiębiorstwo □</w:t>
      </w:r>
      <w:r w:rsidR="002634F9" w:rsidRPr="000848D4">
        <w:rPr>
          <w:rFonts w:asciiTheme="minorHAnsi" w:hAnsiTheme="minorHAnsi" w:cstheme="minorHAnsi"/>
          <w:sz w:val="24"/>
          <w:szCs w:val="24"/>
        </w:rPr>
        <w:t xml:space="preserve"> inne…</w:t>
      </w:r>
      <w:proofErr w:type="gramStart"/>
      <w:r w:rsidR="002634F9" w:rsidRPr="000848D4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="002634F9" w:rsidRPr="000848D4">
        <w:rPr>
          <w:rFonts w:asciiTheme="minorHAnsi" w:hAnsiTheme="minorHAnsi" w:cstheme="minorHAnsi"/>
          <w:sz w:val="24"/>
          <w:szCs w:val="24"/>
        </w:rPr>
        <w:t>.</w:t>
      </w:r>
    </w:p>
    <w:p w14:paraId="1C51AAAB" w14:textId="77777777" w:rsidR="003834D2" w:rsidRPr="000848D4" w:rsidRDefault="003834D2" w:rsidP="00E822E6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suppressAutoHyphens/>
        <w:autoSpaceDN w:val="0"/>
        <w:spacing w:line="276" w:lineRule="auto"/>
        <w:jc w:val="both"/>
        <w:rPr>
          <w:rFonts w:asciiTheme="minorHAnsi" w:hAnsiTheme="minorHAnsi" w:cstheme="minorHAnsi"/>
          <w:u w:val="single"/>
        </w:rPr>
      </w:pPr>
    </w:p>
    <w:p w14:paraId="040D2CE7" w14:textId="77777777" w:rsidR="003834D2" w:rsidRPr="000848D4" w:rsidRDefault="00DF3641" w:rsidP="005917AD">
      <w:pPr>
        <w:pStyle w:val="Tekstpodstawowy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suppressAutoHyphens/>
        <w:autoSpaceDN w:val="0"/>
        <w:spacing w:line="276" w:lineRule="auto"/>
        <w:jc w:val="both"/>
        <w:rPr>
          <w:rFonts w:asciiTheme="minorHAnsi" w:hAnsiTheme="minorHAnsi" w:cstheme="minorHAnsi"/>
          <w:u w:val="single"/>
        </w:rPr>
      </w:pPr>
      <w:r w:rsidRPr="000848D4">
        <w:rPr>
          <w:rFonts w:asciiTheme="minorHAnsi" w:hAnsiTheme="minorHAnsi" w:cstheme="minorHAnsi"/>
          <w:u w:val="single"/>
        </w:rPr>
        <w:t xml:space="preserve">ZGODNIE Z ART. 225 UST. 2 USTAWY PZP INFORMUJĘ/EMY, ŻE WYBÓR OFERTY: </w:t>
      </w:r>
    </w:p>
    <w:p w14:paraId="0880580A" w14:textId="77777777" w:rsidR="00DF3641" w:rsidRPr="000848D4" w:rsidRDefault="00DF3641" w:rsidP="00E822E6">
      <w:pPr>
        <w:pStyle w:val="Tekstpodstawowywcity"/>
        <w:numPr>
          <w:ilvl w:val="0"/>
          <w:numId w:val="5"/>
        </w:numPr>
        <w:suppressAutoHyphens/>
        <w:autoSpaceDN w:val="0"/>
        <w:spacing w:after="0" w:line="276" w:lineRule="auto"/>
        <w:jc w:val="both"/>
        <w:rPr>
          <w:rFonts w:asciiTheme="minorHAnsi" w:hAnsiTheme="minorHAnsi" w:cstheme="minorHAnsi"/>
        </w:rPr>
      </w:pPr>
      <w:r w:rsidRPr="000848D4">
        <w:rPr>
          <w:rFonts w:asciiTheme="minorHAnsi" w:hAnsiTheme="minorHAnsi" w:cstheme="minorHAnsi"/>
        </w:rPr>
        <w:t>nie będzie prowadził do powstania u Zamawiającego obowiązku podatkowego zgodnie</w:t>
      </w:r>
      <w:r w:rsidRPr="000848D4">
        <w:rPr>
          <w:rFonts w:asciiTheme="minorHAnsi" w:hAnsiTheme="minorHAnsi" w:cstheme="minorHAnsi"/>
        </w:rPr>
        <w:br/>
        <w:t>z przepisami o podatku od towarów i usług*</w:t>
      </w:r>
    </w:p>
    <w:p w14:paraId="3EBE1B00" w14:textId="1BB6EE5B" w:rsidR="00DF3641" w:rsidRPr="000848D4" w:rsidRDefault="00DF3641" w:rsidP="00E822E6">
      <w:pPr>
        <w:pStyle w:val="Tekstpodstawowywcity"/>
        <w:numPr>
          <w:ilvl w:val="0"/>
          <w:numId w:val="5"/>
        </w:numPr>
        <w:suppressAutoHyphens/>
        <w:autoSpaceDN w:val="0"/>
        <w:spacing w:after="0" w:line="276" w:lineRule="auto"/>
        <w:jc w:val="both"/>
        <w:rPr>
          <w:rFonts w:asciiTheme="minorHAnsi" w:hAnsiTheme="minorHAnsi" w:cstheme="minorHAnsi"/>
        </w:rPr>
      </w:pPr>
      <w:r w:rsidRPr="000848D4">
        <w:rPr>
          <w:rFonts w:asciiTheme="minorHAnsi" w:hAnsiTheme="minorHAnsi" w:cstheme="minorHAnsi"/>
        </w:rPr>
        <w:t xml:space="preserve">będzie prowadził do powstania u Zamawiającego obowiązku podatkowego zgodnie z przepisami o podatku od towarów i </w:t>
      </w:r>
      <w:r w:rsidR="00DA19D0" w:rsidRPr="000848D4">
        <w:rPr>
          <w:rFonts w:asciiTheme="minorHAnsi" w:hAnsiTheme="minorHAnsi" w:cstheme="minorHAnsi"/>
        </w:rPr>
        <w:t>usług. *</w:t>
      </w:r>
    </w:p>
    <w:p w14:paraId="1E1E9EA7" w14:textId="77777777" w:rsidR="00DF3641" w:rsidRPr="000848D4" w:rsidRDefault="00DF3641" w:rsidP="00E822E6">
      <w:pPr>
        <w:pStyle w:val="Tekstpodstawowywcity"/>
        <w:autoSpaceDN w:val="0"/>
        <w:spacing w:after="0" w:line="276" w:lineRule="auto"/>
        <w:ind w:left="720"/>
        <w:jc w:val="both"/>
        <w:rPr>
          <w:rFonts w:asciiTheme="minorHAnsi" w:hAnsiTheme="minorHAnsi" w:cstheme="minorHAnsi"/>
        </w:rPr>
      </w:pPr>
      <w:r w:rsidRPr="000848D4">
        <w:rPr>
          <w:rFonts w:asciiTheme="minorHAnsi" w:hAnsiTheme="minorHAnsi" w:cstheme="minorHAnsi"/>
        </w:rPr>
        <w:t>Powyższy obowiązek podatkowy będzie dotyczył:</w:t>
      </w:r>
    </w:p>
    <w:p w14:paraId="17B9235E" w14:textId="77777777" w:rsidR="00DF3641" w:rsidRPr="000848D4" w:rsidRDefault="00DF3641" w:rsidP="00E822E6">
      <w:pPr>
        <w:pStyle w:val="Tekstpodstawowywcity"/>
        <w:autoSpaceDN w:val="0"/>
        <w:spacing w:after="0" w:line="276" w:lineRule="auto"/>
        <w:ind w:left="720"/>
        <w:jc w:val="both"/>
        <w:rPr>
          <w:rFonts w:asciiTheme="minorHAnsi" w:hAnsiTheme="minorHAnsi" w:cstheme="minorHAnsi"/>
        </w:rPr>
      </w:pPr>
      <w:r w:rsidRPr="000848D4">
        <w:rPr>
          <w:rFonts w:asciiTheme="minorHAnsi" w:hAnsiTheme="minorHAnsi" w:cstheme="minorHAnsi"/>
        </w:rPr>
        <w:t xml:space="preserve">…………………………………………… o wartości netto: …………………………………… zł**. </w:t>
      </w:r>
    </w:p>
    <w:p w14:paraId="348E978E" w14:textId="77777777" w:rsidR="00DF3641" w:rsidRPr="000848D4" w:rsidRDefault="00DF3641" w:rsidP="00E822E6">
      <w:pPr>
        <w:pStyle w:val="Tekstpodstawowywcity"/>
        <w:autoSpaceDN w:val="0"/>
        <w:spacing w:after="0" w:line="276" w:lineRule="auto"/>
        <w:jc w:val="both"/>
        <w:rPr>
          <w:rFonts w:asciiTheme="minorHAnsi" w:hAnsiTheme="minorHAnsi" w:cstheme="minorHAnsi"/>
          <w:i/>
          <w:vertAlign w:val="superscript"/>
        </w:rPr>
      </w:pPr>
      <w:r w:rsidRPr="000848D4">
        <w:rPr>
          <w:rFonts w:asciiTheme="minorHAnsi" w:hAnsiTheme="minorHAnsi" w:cstheme="minorHAnsi"/>
          <w:i/>
        </w:rPr>
        <w:t>(*Zaznaczyć właściwe;</w:t>
      </w:r>
      <w:r w:rsidRPr="000848D4">
        <w:rPr>
          <w:rFonts w:asciiTheme="minorHAnsi" w:hAnsiTheme="minorHAnsi" w:cstheme="minorHAnsi"/>
          <w:i/>
          <w:vertAlign w:val="superscript"/>
        </w:rPr>
        <w:t xml:space="preserve"> </w:t>
      </w:r>
    </w:p>
    <w:p w14:paraId="5D58E439" w14:textId="77777777" w:rsidR="00DF3641" w:rsidRPr="000848D4" w:rsidRDefault="00DF3641" w:rsidP="00E822E6">
      <w:pPr>
        <w:pStyle w:val="Tekstpodstawowywcity"/>
        <w:autoSpaceDN w:val="0"/>
        <w:spacing w:after="0" w:line="276" w:lineRule="auto"/>
        <w:jc w:val="both"/>
        <w:rPr>
          <w:rFonts w:asciiTheme="minorHAnsi" w:hAnsiTheme="minorHAnsi" w:cstheme="minorHAnsi"/>
          <w:i/>
          <w:vertAlign w:val="superscript"/>
        </w:rPr>
      </w:pPr>
      <w:r w:rsidRPr="000848D4">
        <w:rPr>
          <w:rFonts w:asciiTheme="minorHAnsi" w:hAnsiTheme="minorHAnsi" w:cstheme="minorHAnsi"/>
          <w:i/>
        </w:rPr>
        <w:t xml:space="preserve">**Należy wpisać nazwę/rodzaj towaru lub usługi, których dostawa lub świadczenie będą prowadziły do powstania u Zamawiającego obowiązku podatkowego zgodnie z przepisami o podatku od towarów i usług oraz ich wartość netto; jeżeli nie </w:t>
      </w:r>
      <w:proofErr w:type="gramStart"/>
      <w:r w:rsidRPr="000848D4">
        <w:rPr>
          <w:rFonts w:asciiTheme="minorHAnsi" w:hAnsiTheme="minorHAnsi" w:cstheme="minorHAnsi"/>
          <w:i/>
        </w:rPr>
        <w:t>dotyczy  -</w:t>
      </w:r>
      <w:proofErr w:type="gramEnd"/>
      <w:r w:rsidRPr="000848D4">
        <w:rPr>
          <w:rFonts w:asciiTheme="minorHAnsi" w:hAnsiTheme="minorHAnsi" w:cstheme="minorHAnsi"/>
          <w:i/>
        </w:rPr>
        <w:t xml:space="preserve"> skreślić).</w:t>
      </w:r>
    </w:p>
    <w:p w14:paraId="36383D0B" w14:textId="77777777" w:rsidR="00DF3641" w:rsidRPr="000848D4" w:rsidRDefault="00DF3641" w:rsidP="005917A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848D4">
        <w:rPr>
          <w:rFonts w:asciiTheme="minorHAnsi" w:hAnsiTheme="minorHAnsi" w:cstheme="minorHAnsi"/>
          <w:sz w:val="24"/>
          <w:szCs w:val="24"/>
        </w:rPr>
        <w:t>Oświadczam, że wypełniłem obowiązki informacyjne przewidziane w art. 13 lub art. 14 RODO</w:t>
      </w:r>
      <w:r w:rsidRPr="000848D4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0848D4">
        <w:rPr>
          <w:rFonts w:asciiTheme="minorHAnsi" w:hAnsiTheme="minorHAnsi" w:cstheme="minorHAnsi"/>
          <w:sz w:val="24"/>
          <w:szCs w:val="24"/>
        </w:rPr>
        <w:t xml:space="preserve">   wobec osób fizycznych, od których dane osobowe bezpośrednio lub pośrednio pozyskałem w celu ubiegania się o udzielenie zamówienia publicznego w niniejszym postępowaniu</w:t>
      </w:r>
      <w:r w:rsidRPr="000848D4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Pr="000848D4">
        <w:rPr>
          <w:rFonts w:asciiTheme="minorHAnsi" w:hAnsiTheme="minorHAnsi" w:cstheme="minorHAnsi"/>
          <w:sz w:val="24"/>
          <w:szCs w:val="24"/>
        </w:rPr>
        <w:t>.</w:t>
      </w:r>
    </w:p>
    <w:p w14:paraId="268A9CC6" w14:textId="77777777" w:rsidR="00DF3641" w:rsidRPr="000848D4" w:rsidRDefault="00DF3641" w:rsidP="005917A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848D4">
        <w:rPr>
          <w:rFonts w:asciiTheme="minorHAnsi" w:hAnsiTheme="minorHAnsi" w:cstheme="minorHAnsi"/>
          <w:sz w:val="24"/>
          <w:szCs w:val="24"/>
        </w:rPr>
        <w:t>Informujemy, że w przypadku wybrania oferty, umowę podpisywały będą:</w:t>
      </w:r>
    </w:p>
    <w:p w14:paraId="2EAD203D" w14:textId="77777777" w:rsidR="00DF3641" w:rsidRPr="000848D4" w:rsidRDefault="00DF3641" w:rsidP="00E822E6">
      <w:pPr>
        <w:pStyle w:val="Akapitzlist"/>
        <w:spacing w:line="276" w:lineRule="auto"/>
        <w:ind w:left="36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</w:p>
    <w:p w14:paraId="42BA8280" w14:textId="77777777" w:rsidR="00DF3641" w:rsidRPr="000848D4" w:rsidRDefault="00DF3641" w:rsidP="00E822E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848D4">
        <w:rPr>
          <w:rFonts w:asciiTheme="minorHAnsi" w:hAnsiTheme="minorHAnsi" w:cstheme="minorHAnsi"/>
          <w:sz w:val="24"/>
          <w:szCs w:val="24"/>
        </w:rPr>
        <w:t>1………………………</w:t>
      </w:r>
      <w:proofErr w:type="gramStart"/>
      <w:r w:rsidRPr="000848D4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0848D4">
        <w:rPr>
          <w:rFonts w:asciiTheme="minorHAnsi" w:hAnsiTheme="minorHAnsi" w:cstheme="minorHAnsi"/>
          <w:sz w:val="24"/>
          <w:szCs w:val="24"/>
        </w:rPr>
        <w:t xml:space="preserve">.    </w:t>
      </w:r>
      <w:r w:rsidR="004443A3" w:rsidRPr="000848D4">
        <w:rPr>
          <w:rFonts w:asciiTheme="minorHAnsi" w:hAnsiTheme="minorHAnsi" w:cstheme="minorHAnsi"/>
          <w:sz w:val="24"/>
          <w:szCs w:val="24"/>
        </w:rPr>
        <w:t xml:space="preserve">                      </w:t>
      </w:r>
      <w:r w:rsidRPr="000848D4">
        <w:rPr>
          <w:rFonts w:asciiTheme="minorHAnsi" w:hAnsiTheme="minorHAnsi" w:cstheme="minorHAnsi"/>
          <w:sz w:val="24"/>
          <w:szCs w:val="24"/>
        </w:rPr>
        <w:t xml:space="preserve"> ….……………………………</w:t>
      </w:r>
    </w:p>
    <w:p w14:paraId="082D4723" w14:textId="77777777" w:rsidR="00DF3641" w:rsidRPr="000848D4" w:rsidRDefault="00DF3641" w:rsidP="00E822E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848D4">
        <w:rPr>
          <w:rFonts w:asciiTheme="minorHAnsi" w:hAnsiTheme="minorHAnsi" w:cstheme="minorHAnsi"/>
          <w:sz w:val="24"/>
          <w:szCs w:val="24"/>
        </w:rPr>
        <w:t xml:space="preserve">  (imię i </w:t>
      </w:r>
      <w:proofErr w:type="gramStart"/>
      <w:r w:rsidRPr="000848D4">
        <w:rPr>
          <w:rFonts w:asciiTheme="minorHAnsi" w:hAnsiTheme="minorHAnsi" w:cstheme="minorHAnsi"/>
          <w:sz w:val="24"/>
          <w:szCs w:val="24"/>
        </w:rPr>
        <w:t xml:space="preserve">nazwisko)   </w:t>
      </w:r>
      <w:proofErr w:type="gramEnd"/>
      <w:r w:rsidRPr="000848D4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</w:t>
      </w:r>
      <w:proofErr w:type="gramStart"/>
      <w:r w:rsidRPr="000848D4">
        <w:rPr>
          <w:rFonts w:asciiTheme="minorHAnsi" w:hAnsiTheme="minorHAnsi" w:cstheme="minorHAnsi"/>
          <w:sz w:val="24"/>
          <w:szCs w:val="24"/>
        </w:rPr>
        <w:t xml:space="preserve">   (</w:t>
      </w:r>
      <w:proofErr w:type="gramEnd"/>
      <w:r w:rsidRPr="000848D4">
        <w:rPr>
          <w:rFonts w:asciiTheme="minorHAnsi" w:hAnsiTheme="minorHAnsi" w:cstheme="minorHAnsi"/>
          <w:sz w:val="24"/>
          <w:szCs w:val="24"/>
        </w:rPr>
        <w:t>pełniona funkcja)</w:t>
      </w:r>
    </w:p>
    <w:p w14:paraId="4C0ECD00" w14:textId="77777777" w:rsidR="00DF3641" w:rsidRPr="000848D4" w:rsidRDefault="00DF3641" w:rsidP="00E822E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EDB572F" w14:textId="77777777" w:rsidR="00A624B5" w:rsidRPr="000848D4" w:rsidRDefault="00A624B5" w:rsidP="00A624B5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848D4">
        <w:rPr>
          <w:rFonts w:asciiTheme="minorHAnsi" w:hAnsiTheme="minorHAnsi" w:cstheme="minorHAnsi"/>
          <w:sz w:val="24"/>
          <w:szCs w:val="24"/>
        </w:rPr>
        <w:t>2………………………</w:t>
      </w:r>
      <w:proofErr w:type="gramStart"/>
      <w:r w:rsidRPr="000848D4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0848D4">
        <w:rPr>
          <w:rFonts w:asciiTheme="minorHAnsi" w:hAnsiTheme="minorHAnsi" w:cstheme="minorHAnsi"/>
          <w:sz w:val="24"/>
          <w:szCs w:val="24"/>
        </w:rPr>
        <w:t xml:space="preserve">.    </w:t>
      </w:r>
      <w:r w:rsidR="004443A3" w:rsidRPr="000848D4">
        <w:rPr>
          <w:rFonts w:asciiTheme="minorHAnsi" w:hAnsiTheme="minorHAnsi" w:cstheme="minorHAnsi"/>
          <w:sz w:val="24"/>
          <w:szCs w:val="24"/>
        </w:rPr>
        <w:t xml:space="preserve">                       </w:t>
      </w:r>
      <w:r w:rsidRPr="000848D4">
        <w:rPr>
          <w:rFonts w:asciiTheme="minorHAnsi" w:hAnsiTheme="minorHAnsi" w:cstheme="minorHAnsi"/>
          <w:sz w:val="24"/>
          <w:szCs w:val="24"/>
        </w:rPr>
        <w:t>….……………………………</w:t>
      </w:r>
    </w:p>
    <w:p w14:paraId="6FAC8C46" w14:textId="77777777" w:rsidR="00A624B5" w:rsidRPr="000848D4" w:rsidRDefault="00A624B5" w:rsidP="00A624B5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848D4">
        <w:rPr>
          <w:rFonts w:asciiTheme="minorHAnsi" w:hAnsiTheme="minorHAnsi" w:cstheme="minorHAnsi"/>
          <w:sz w:val="24"/>
          <w:szCs w:val="24"/>
        </w:rPr>
        <w:t xml:space="preserve">  (imię i </w:t>
      </w:r>
      <w:proofErr w:type="gramStart"/>
      <w:r w:rsidRPr="000848D4">
        <w:rPr>
          <w:rFonts w:asciiTheme="minorHAnsi" w:hAnsiTheme="minorHAnsi" w:cstheme="minorHAnsi"/>
          <w:sz w:val="24"/>
          <w:szCs w:val="24"/>
        </w:rPr>
        <w:t xml:space="preserve">nazwisko)   </w:t>
      </w:r>
      <w:proofErr w:type="gramEnd"/>
      <w:r w:rsidRPr="000848D4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</w:t>
      </w:r>
      <w:proofErr w:type="gramStart"/>
      <w:r w:rsidRPr="000848D4">
        <w:rPr>
          <w:rFonts w:asciiTheme="minorHAnsi" w:hAnsiTheme="minorHAnsi" w:cstheme="minorHAnsi"/>
          <w:sz w:val="24"/>
          <w:szCs w:val="24"/>
        </w:rPr>
        <w:t xml:space="preserve">   (</w:t>
      </w:r>
      <w:proofErr w:type="gramEnd"/>
      <w:r w:rsidRPr="000848D4">
        <w:rPr>
          <w:rFonts w:asciiTheme="minorHAnsi" w:hAnsiTheme="minorHAnsi" w:cstheme="minorHAnsi"/>
          <w:sz w:val="24"/>
          <w:szCs w:val="24"/>
        </w:rPr>
        <w:t>pełniona funkcja)</w:t>
      </w:r>
    </w:p>
    <w:p w14:paraId="498E5057" w14:textId="77777777" w:rsidR="00DF3641" w:rsidRPr="000848D4" w:rsidRDefault="00DF3641" w:rsidP="00E822E6">
      <w:pPr>
        <w:spacing w:line="276" w:lineRule="auto"/>
        <w:rPr>
          <w:rFonts w:asciiTheme="minorHAnsi" w:hAnsiTheme="minorHAnsi" w:cstheme="minorHAnsi"/>
          <w:sz w:val="24"/>
          <w:szCs w:val="24"/>
          <w:u w:val="single"/>
        </w:rPr>
      </w:pPr>
    </w:p>
    <w:p w14:paraId="73ACFDA2" w14:textId="77777777" w:rsidR="00A624B5" w:rsidRPr="000848D4" w:rsidRDefault="00A624B5" w:rsidP="00E822E6">
      <w:pPr>
        <w:spacing w:line="276" w:lineRule="auto"/>
        <w:rPr>
          <w:rFonts w:asciiTheme="minorHAnsi" w:hAnsiTheme="minorHAnsi" w:cstheme="minorHAnsi"/>
          <w:sz w:val="24"/>
          <w:szCs w:val="24"/>
          <w:u w:val="single"/>
        </w:rPr>
      </w:pPr>
    </w:p>
    <w:p w14:paraId="4E8B1C7F" w14:textId="77777777" w:rsidR="00DF3641" w:rsidRPr="000848D4" w:rsidRDefault="00DF3641" w:rsidP="00E822E6">
      <w:pPr>
        <w:spacing w:line="276" w:lineRule="auto"/>
        <w:rPr>
          <w:rFonts w:asciiTheme="minorHAnsi" w:hAnsiTheme="minorHAnsi" w:cstheme="minorHAnsi"/>
          <w:sz w:val="24"/>
          <w:szCs w:val="24"/>
          <w:u w:val="single"/>
        </w:rPr>
      </w:pPr>
    </w:p>
    <w:p w14:paraId="49D11CA9" w14:textId="663DB442" w:rsidR="00DF3641" w:rsidRPr="000848D4" w:rsidRDefault="00DF3641" w:rsidP="00E822E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848D4">
        <w:rPr>
          <w:rFonts w:asciiTheme="minorHAnsi" w:hAnsiTheme="minorHAnsi" w:cstheme="minorHAnsi"/>
          <w:sz w:val="24"/>
          <w:szCs w:val="24"/>
        </w:rPr>
        <w:t>...................................</w:t>
      </w:r>
      <w:r w:rsidR="00195A6D" w:rsidRPr="000848D4">
        <w:rPr>
          <w:rFonts w:asciiTheme="minorHAnsi" w:hAnsiTheme="minorHAnsi" w:cstheme="minorHAnsi"/>
          <w:sz w:val="24"/>
          <w:szCs w:val="24"/>
        </w:rPr>
        <w:t xml:space="preserve">..... dnia ................ </w:t>
      </w:r>
      <w:r w:rsidR="00DA19D0" w:rsidRPr="000848D4">
        <w:rPr>
          <w:rFonts w:asciiTheme="minorHAnsi" w:hAnsiTheme="minorHAnsi" w:cstheme="minorHAnsi"/>
          <w:sz w:val="24"/>
          <w:szCs w:val="24"/>
        </w:rPr>
        <w:t>2026 r.</w:t>
      </w:r>
    </w:p>
    <w:p w14:paraId="76456824" w14:textId="77777777" w:rsidR="00DF3641" w:rsidRPr="000848D4" w:rsidRDefault="00DF3641" w:rsidP="00DF3641">
      <w:pPr>
        <w:ind w:left="4956"/>
        <w:rPr>
          <w:rFonts w:asciiTheme="minorHAnsi" w:eastAsia="Times New Roman" w:hAnsiTheme="minorHAnsi" w:cstheme="minorHAnsi"/>
          <w:sz w:val="24"/>
          <w:szCs w:val="24"/>
        </w:rPr>
      </w:pPr>
    </w:p>
    <w:p w14:paraId="5FB92ABB" w14:textId="77777777" w:rsidR="00A624B5" w:rsidRPr="000848D4" w:rsidRDefault="00A624B5" w:rsidP="00DF3641">
      <w:pPr>
        <w:ind w:left="4956"/>
        <w:rPr>
          <w:rFonts w:asciiTheme="minorHAnsi" w:eastAsia="Times New Roman" w:hAnsiTheme="minorHAnsi" w:cstheme="minorHAnsi"/>
          <w:sz w:val="24"/>
          <w:szCs w:val="24"/>
        </w:rPr>
      </w:pPr>
    </w:p>
    <w:p w14:paraId="5DA9394C" w14:textId="77777777" w:rsidR="00DF3641" w:rsidRPr="000848D4" w:rsidRDefault="00DF3641" w:rsidP="00DF3641">
      <w:pPr>
        <w:ind w:left="4956"/>
        <w:rPr>
          <w:rFonts w:asciiTheme="minorHAnsi" w:eastAsia="Times New Roman" w:hAnsiTheme="minorHAnsi" w:cstheme="minorHAnsi"/>
          <w:sz w:val="24"/>
          <w:szCs w:val="24"/>
        </w:rPr>
      </w:pPr>
    </w:p>
    <w:p w14:paraId="400811FE" w14:textId="77777777" w:rsidR="00A624B5" w:rsidRPr="000848D4" w:rsidRDefault="00A624B5" w:rsidP="00A624B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4"/>
          <w:szCs w:val="24"/>
        </w:rPr>
      </w:pPr>
      <w:r w:rsidRPr="000848D4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………….......................................................                                                                                                                                  </w:t>
      </w:r>
      <w:r w:rsidRPr="000848D4">
        <w:rPr>
          <w:rFonts w:asciiTheme="minorHAnsi" w:hAnsiTheme="minorHAnsi" w:cstheme="minorHAnsi"/>
          <w:sz w:val="24"/>
          <w:szCs w:val="24"/>
        </w:rPr>
        <w:br/>
        <w:t xml:space="preserve">                                  </w:t>
      </w:r>
      <w:r w:rsidR="004443A3" w:rsidRPr="000848D4">
        <w:rPr>
          <w:rFonts w:asciiTheme="minorHAnsi" w:hAnsiTheme="minorHAnsi" w:cstheme="minorHAnsi"/>
          <w:sz w:val="24"/>
          <w:szCs w:val="24"/>
        </w:rPr>
        <w:t xml:space="preserve">                      </w:t>
      </w:r>
      <w:r w:rsidRPr="000848D4">
        <w:rPr>
          <w:rFonts w:asciiTheme="minorHAnsi" w:hAnsiTheme="minorHAnsi" w:cstheme="minorHAnsi"/>
          <w:sz w:val="24"/>
          <w:szCs w:val="24"/>
        </w:rPr>
        <w:t>podpis/y Wykonawcy lub osoby/osób uprawnionych do</w:t>
      </w:r>
      <w:r w:rsidRPr="000848D4">
        <w:rPr>
          <w:rFonts w:asciiTheme="minorHAnsi" w:hAnsiTheme="minorHAnsi" w:cstheme="minorHAnsi"/>
          <w:sz w:val="24"/>
          <w:szCs w:val="24"/>
        </w:rPr>
        <w:br/>
        <w:t xml:space="preserve">                                                               składania oświadczeń woli w imieniu Wykonawcy</w:t>
      </w:r>
    </w:p>
    <w:p w14:paraId="10A72102" w14:textId="77777777" w:rsidR="00DF3641" w:rsidRPr="000848D4" w:rsidRDefault="00DF3641" w:rsidP="00DF3641">
      <w:pPr>
        <w:rPr>
          <w:rFonts w:asciiTheme="minorHAnsi" w:hAnsiTheme="minorHAnsi" w:cstheme="minorHAnsi"/>
          <w:sz w:val="24"/>
          <w:szCs w:val="24"/>
        </w:rPr>
      </w:pPr>
    </w:p>
    <w:p w14:paraId="76A9F422" w14:textId="77777777" w:rsidR="00DF3641" w:rsidRPr="000848D4" w:rsidRDefault="00DF3641" w:rsidP="00DF3641">
      <w:pPr>
        <w:rPr>
          <w:rFonts w:asciiTheme="minorHAnsi" w:hAnsiTheme="minorHAnsi" w:cstheme="minorHAnsi"/>
          <w:sz w:val="24"/>
          <w:szCs w:val="24"/>
        </w:rPr>
      </w:pPr>
    </w:p>
    <w:p w14:paraId="7107B535" w14:textId="77777777" w:rsidR="00DF3641" w:rsidRPr="000848D4" w:rsidRDefault="00DF3641" w:rsidP="00DF3641">
      <w:pPr>
        <w:rPr>
          <w:rFonts w:asciiTheme="minorHAnsi" w:hAnsiTheme="minorHAnsi" w:cstheme="minorHAnsi"/>
          <w:sz w:val="24"/>
          <w:szCs w:val="24"/>
        </w:rPr>
      </w:pPr>
    </w:p>
    <w:p w14:paraId="4FBFB202" w14:textId="77777777" w:rsidR="00DF3641" w:rsidRPr="000848D4" w:rsidRDefault="00DF3641" w:rsidP="00DF3641">
      <w:pPr>
        <w:rPr>
          <w:rFonts w:asciiTheme="minorHAnsi" w:hAnsiTheme="minorHAnsi" w:cstheme="minorHAnsi"/>
          <w:sz w:val="24"/>
          <w:szCs w:val="24"/>
        </w:rPr>
      </w:pPr>
    </w:p>
    <w:p w14:paraId="081CC508" w14:textId="77777777" w:rsidR="00DF3641" w:rsidRPr="000848D4" w:rsidRDefault="00DF3641" w:rsidP="00DF3641">
      <w:pPr>
        <w:rPr>
          <w:rFonts w:asciiTheme="minorHAnsi" w:hAnsiTheme="minorHAnsi" w:cstheme="minorHAnsi"/>
          <w:sz w:val="24"/>
          <w:szCs w:val="24"/>
        </w:rPr>
      </w:pPr>
    </w:p>
    <w:p w14:paraId="52BF7043" w14:textId="77777777" w:rsidR="00DF3641" w:rsidRPr="000848D4" w:rsidRDefault="00DF3641" w:rsidP="00DF3641">
      <w:pPr>
        <w:rPr>
          <w:rFonts w:asciiTheme="minorHAnsi" w:hAnsiTheme="minorHAnsi" w:cstheme="minorHAnsi"/>
          <w:sz w:val="24"/>
          <w:szCs w:val="24"/>
        </w:rPr>
      </w:pPr>
    </w:p>
    <w:p w14:paraId="1542A890" w14:textId="77777777" w:rsidR="00DF3641" w:rsidRPr="000848D4" w:rsidRDefault="00DF3641" w:rsidP="00DF3641">
      <w:pPr>
        <w:rPr>
          <w:rFonts w:asciiTheme="minorHAnsi" w:hAnsiTheme="minorHAnsi" w:cstheme="minorHAnsi"/>
          <w:sz w:val="24"/>
          <w:szCs w:val="24"/>
        </w:rPr>
      </w:pPr>
    </w:p>
    <w:p w14:paraId="39495735" w14:textId="77777777" w:rsidR="00DF3641" w:rsidRPr="000848D4" w:rsidRDefault="00DF3641" w:rsidP="00DF3641">
      <w:pPr>
        <w:rPr>
          <w:rFonts w:asciiTheme="minorHAnsi" w:hAnsiTheme="minorHAnsi" w:cstheme="minorHAnsi"/>
          <w:sz w:val="24"/>
          <w:szCs w:val="24"/>
        </w:rPr>
      </w:pPr>
    </w:p>
    <w:p w14:paraId="4DA35D40" w14:textId="77777777" w:rsidR="0073170E" w:rsidRPr="000848D4" w:rsidRDefault="0073170E" w:rsidP="00DF3641">
      <w:pPr>
        <w:rPr>
          <w:rFonts w:asciiTheme="minorHAnsi" w:hAnsiTheme="minorHAnsi" w:cstheme="minorHAnsi"/>
          <w:sz w:val="24"/>
          <w:szCs w:val="24"/>
        </w:rPr>
      </w:pPr>
    </w:p>
    <w:p w14:paraId="0F3D47A8" w14:textId="77777777" w:rsidR="0073170E" w:rsidRPr="000848D4" w:rsidRDefault="0073170E" w:rsidP="00DF3641">
      <w:pPr>
        <w:rPr>
          <w:rFonts w:asciiTheme="minorHAnsi" w:hAnsiTheme="minorHAnsi" w:cstheme="minorHAnsi"/>
          <w:sz w:val="24"/>
          <w:szCs w:val="24"/>
        </w:rPr>
      </w:pPr>
    </w:p>
    <w:p w14:paraId="3CF29E9F" w14:textId="77777777" w:rsidR="0073170E" w:rsidRPr="000848D4" w:rsidRDefault="0073170E" w:rsidP="00DF3641">
      <w:pPr>
        <w:rPr>
          <w:rFonts w:asciiTheme="minorHAnsi" w:hAnsiTheme="minorHAnsi" w:cstheme="minorHAnsi"/>
          <w:sz w:val="24"/>
          <w:szCs w:val="24"/>
        </w:rPr>
      </w:pPr>
    </w:p>
    <w:p w14:paraId="42BC0225" w14:textId="77777777" w:rsidR="0073170E" w:rsidRPr="000848D4" w:rsidRDefault="0073170E" w:rsidP="00DF3641">
      <w:pPr>
        <w:rPr>
          <w:rFonts w:asciiTheme="minorHAnsi" w:hAnsiTheme="minorHAnsi" w:cstheme="minorHAnsi"/>
          <w:sz w:val="24"/>
          <w:szCs w:val="24"/>
        </w:rPr>
      </w:pPr>
    </w:p>
    <w:p w14:paraId="41AB0AC0" w14:textId="77777777" w:rsidR="0073170E" w:rsidRPr="000848D4" w:rsidRDefault="0073170E" w:rsidP="00DF3641">
      <w:pPr>
        <w:rPr>
          <w:rFonts w:asciiTheme="minorHAnsi" w:hAnsiTheme="minorHAnsi" w:cstheme="minorHAnsi"/>
          <w:sz w:val="24"/>
          <w:szCs w:val="24"/>
        </w:rPr>
      </w:pPr>
    </w:p>
    <w:p w14:paraId="59C84243" w14:textId="77777777" w:rsidR="00D353B1" w:rsidRDefault="00D353B1" w:rsidP="002634F9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046E1360" w14:textId="77777777" w:rsidR="000163AB" w:rsidRDefault="000163AB" w:rsidP="002634F9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6219D4DA" w14:textId="77777777" w:rsidR="000163AB" w:rsidRDefault="000163AB" w:rsidP="002634F9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02E41022" w14:textId="77777777" w:rsidR="000163AB" w:rsidRDefault="000163AB" w:rsidP="002634F9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272202A9" w14:textId="77777777" w:rsidR="000163AB" w:rsidRDefault="000163AB" w:rsidP="002634F9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73CD039C" w14:textId="77777777" w:rsidR="000163AB" w:rsidRDefault="000163AB" w:rsidP="002634F9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600A929C" w14:textId="77777777" w:rsidR="000163AB" w:rsidRDefault="000163AB" w:rsidP="002634F9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7C60C2BB" w14:textId="77777777" w:rsidR="000163AB" w:rsidRDefault="000163AB" w:rsidP="002634F9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665FE141" w14:textId="77777777" w:rsidR="000163AB" w:rsidRDefault="000163AB" w:rsidP="002634F9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2DB2DD02" w14:textId="77777777" w:rsidR="000163AB" w:rsidRDefault="000163AB" w:rsidP="002634F9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3422FF7A" w14:textId="77777777" w:rsidR="000163AB" w:rsidRDefault="000163AB" w:rsidP="002634F9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3F3DDEEC" w14:textId="77777777" w:rsidR="00672821" w:rsidRDefault="00672821" w:rsidP="002634F9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1BAE920A" w14:textId="77777777" w:rsidR="00672821" w:rsidRPr="000848D4" w:rsidRDefault="00672821" w:rsidP="002634F9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72A2EE5C" w14:textId="77777777" w:rsidR="00D67A38" w:rsidRPr="000848D4" w:rsidRDefault="00DF3641" w:rsidP="00D67A38">
      <w:pPr>
        <w:spacing w:line="360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0848D4">
        <w:rPr>
          <w:rFonts w:asciiTheme="minorHAnsi" w:hAnsiTheme="minorHAnsi" w:cstheme="minorHAnsi"/>
          <w:b/>
          <w:sz w:val="24"/>
          <w:szCs w:val="24"/>
        </w:rPr>
        <w:lastRenderedPageBreak/>
        <w:t xml:space="preserve">Załącznik 1 do </w:t>
      </w:r>
      <w:r w:rsidR="00B469CB" w:rsidRPr="000848D4">
        <w:rPr>
          <w:rFonts w:asciiTheme="minorHAnsi" w:hAnsiTheme="minorHAnsi" w:cstheme="minorHAnsi"/>
          <w:b/>
          <w:sz w:val="24"/>
          <w:szCs w:val="24"/>
        </w:rPr>
        <w:t>Formularza ofertowego</w:t>
      </w:r>
    </w:p>
    <w:p w14:paraId="6F9F4072" w14:textId="1BB8613B" w:rsidR="00D353B1" w:rsidRPr="000848D4" w:rsidRDefault="00D353B1" w:rsidP="00D353B1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0848D4">
        <w:rPr>
          <w:rFonts w:asciiTheme="minorHAnsi" w:hAnsiTheme="minorHAnsi" w:cstheme="minorHAnsi"/>
          <w:sz w:val="24"/>
          <w:szCs w:val="24"/>
        </w:rPr>
        <w:t xml:space="preserve"> </w:t>
      </w:r>
      <w:r w:rsidR="00FD1E32" w:rsidRPr="000848D4">
        <w:rPr>
          <w:rFonts w:asciiTheme="minorHAnsi" w:hAnsiTheme="minorHAnsi" w:cstheme="minorHAnsi"/>
          <w:b/>
          <w:sz w:val="24"/>
          <w:szCs w:val="24"/>
        </w:rPr>
        <w:t xml:space="preserve">Część </w:t>
      </w:r>
      <w:r w:rsidR="000163AB">
        <w:rPr>
          <w:rFonts w:asciiTheme="minorHAnsi" w:hAnsiTheme="minorHAnsi" w:cstheme="minorHAnsi"/>
          <w:b/>
          <w:sz w:val="24"/>
          <w:szCs w:val="24"/>
        </w:rPr>
        <w:t>1</w:t>
      </w:r>
      <w:r w:rsidR="00FD1E32" w:rsidRPr="000848D4">
        <w:rPr>
          <w:rFonts w:asciiTheme="minorHAnsi" w:hAnsiTheme="minorHAnsi" w:cstheme="minorHAnsi"/>
          <w:b/>
          <w:sz w:val="24"/>
          <w:szCs w:val="24"/>
        </w:rPr>
        <w:t xml:space="preserve"> – Sprzęt laboratoryjny</w:t>
      </w:r>
    </w:p>
    <w:tbl>
      <w:tblPr>
        <w:tblW w:w="5287" w:type="pct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5"/>
        <w:gridCol w:w="3710"/>
        <w:gridCol w:w="1129"/>
        <w:gridCol w:w="4665"/>
      </w:tblGrid>
      <w:tr w:rsidR="00DF3641" w:rsidRPr="000848D4" w14:paraId="5FB59F9B" w14:textId="77777777" w:rsidTr="002E3905">
        <w:trPr>
          <w:trHeight w:val="509"/>
        </w:trPr>
        <w:tc>
          <w:tcPr>
            <w:tcW w:w="2744" w:type="pct"/>
            <w:gridSpan w:val="3"/>
            <w:vAlign w:val="center"/>
          </w:tcPr>
          <w:p w14:paraId="4B784D86" w14:textId="77777777" w:rsidR="00DF3641" w:rsidRPr="000848D4" w:rsidRDefault="00DF3641" w:rsidP="00B469CB">
            <w:pPr>
              <w:pStyle w:val="Tytu"/>
              <w:ind w:left="108"/>
              <w:rPr>
                <w:rFonts w:asciiTheme="minorHAnsi" w:hAnsiTheme="minorHAnsi" w:cstheme="minorHAnsi"/>
                <w:b w:val="0"/>
              </w:rPr>
            </w:pPr>
            <w:r w:rsidRPr="000848D4">
              <w:rPr>
                <w:rFonts w:asciiTheme="minorHAnsi" w:hAnsiTheme="minorHAnsi" w:cstheme="minorHAnsi"/>
                <w:b w:val="0"/>
              </w:rPr>
              <w:t>Produkt zamawiany</w:t>
            </w:r>
          </w:p>
        </w:tc>
        <w:tc>
          <w:tcPr>
            <w:tcW w:w="2256" w:type="pct"/>
            <w:vAlign w:val="center"/>
          </w:tcPr>
          <w:p w14:paraId="6142EE1C" w14:textId="77777777" w:rsidR="00DF3641" w:rsidRPr="000848D4" w:rsidRDefault="00DF3641" w:rsidP="002634F9">
            <w:pPr>
              <w:pStyle w:val="Tytu"/>
              <w:ind w:left="108"/>
              <w:rPr>
                <w:rFonts w:asciiTheme="minorHAnsi" w:hAnsiTheme="minorHAnsi" w:cstheme="minorHAnsi"/>
                <w:b w:val="0"/>
              </w:rPr>
            </w:pPr>
            <w:r w:rsidRPr="000848D4">
              <w:rPr>
                <w:rFonts w:asciiTheme="minorHAnsi" w:hAnsiTheme="minorHAnsi" w:cstheme="minorHAnsi"/>
                <w:b w:val="0"/>
              </w:rPr>
              <w:t>Produkt oferowany</w:t>
            </w:r>
          </w:p>
        </w:tc>
      </w:tr>
      <w:tr w:rsidR="006F173D" w:rsidRPr="000848D4" w14:paraId="56C2A78C" w14:textId="77777777" w:rsidTr="006F173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15"/>
        </w:trPr>
        <w:tc>
          <w:tcPr>
            <w:tcW w:w="404" w:type="pct"/>
            <w:vAlign w:val="center"/>
          </w:tcPr>
          <w:p w14:paraId="55B8EBAD" w14:textId="77777777" w:rsidR="006F173D" w:rsidRPr="000848D4" w:rsidRDefault="006F173D" w:rsidP="00B469C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L. p.</w:t>
            </w:r>
          </w:p>
        </w:tc>
        <w:tc>
          <w:tcPr>
            <w:tcW w:w="1794" w:type="pct"/>
            <w:tcBorders>
              <w:bottom w:val="single" w:sz="4" w:space="0" w:color="000000"/>
            </w:tcBorders>
            <w:vAlign w:val="center"/>
          </w:tcPr>
          <w:p w14:paraId="32363B0B" w14:textId="77777777" w:rsidR="006F173D" w:rsidRPr="000848D4" w:rsidRDefault="006F173D" w:rsidP="00B469C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Wymagane parametry (cechy)</w:t>
            </w:r>
          </w:p>
        </w:tc>
        <w:tc>
          <w:tcPr>
            <w:tcW w:w="546" w:type="pct"/>
            <w:tcBorders>
              <w:bottom w:val="single" w:sz="4" w:space="0" w:color="000000"/>
            </w:tcBorders>
            <w:vAlign w:val="center"/>
          </w:tcPr>
          <w:p w14:paraId="6583DDC0" w14:textId="77777777" w:rsidR="006F173D" w:rsidRPr="000848D4" w:rsidRDefault="006F173D" w:rsidP="00B469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Ilość</w:t>
            </w:r>
          </w:p>
          <w:p w14:paraId="0EDEF6E7" w14:textId="77777777" w:rsidR="006F173D" w:rsidRPr="000848D4" w:rsidRDefault="006F173D" w:rsidP="00B469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56" w:type="pct"/>
            <w:tcBorders>
              <w:bottom w:val="single" w:sz="4" w:space="0" w:color="000000"/>
            </w:tcBorders>
            <w:vAlign w:val="center"/>
          </w:tcPr>
          <w:p w14:paraId="1AB2C1D4" w14:textId="77777777" w:rsidR="006F173D" w:rsidRPr="000848D4" w:rsidRDefault="006F173D" w:rsidP="006F173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Oferowane parametry (dokładny opis)</w:t>
            </w:r>
          </w:p>
        </w:tc>
      </w:tr>
      <w:tr w:rsidR="00AB73CC" w:rsidRPr="000848D4" w14:paraId="5D704550" w14:textId="77777777" w:rsidTr="008043F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03"/>
        </w:trPr>
        <w:tc>
          <w:tcPr>
            <w:tcW w:w="404" w:type="pct"/>
            <w:tcBorders>
              <w:right w:val="single" w:sz="4" w:space="0" w:color="auto"/>
            </w:tcBorders>
            <w:vAlign w:val="center"/>
          </w:tcPr>
          <w:p w14:paraId="04A29548" w14:textId="77777777" w:rsidR="00AB73CC" w:rsidRPr="000848D4" w:rsidRDefault="00AB73CC" w:rsidP="00B469CB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94" w:type="pct"/>
            <w:tcBorders>
              <w:left w:val="single" w:sz="4" w:space="0" w:color="auto"/>
            </w:tcBorders>
            <w:vAlign w:val="center"/>
          </w:tcPr>
          <w:p w14:paraId="6C45A273" w14:textId="20F235E7" w:rsidR="00AB73CC" w:rsidRPr="000848D4" w:rsidRDefault="000163AB" w:rsidP="00B469CB">
            <w:pPr>
              <w:suppressAutoHyphens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163AB">
              <w:rPr>
                <w:rFonts w:asciiTheme="minorHAnsi" w:hAnsiTheme="minorHAnsi" w:cstheme="minorHAnsi"/>
                <w:b/>
                <w:sz w:val="24"/>
                <w:szCs w:val="24"/>
              </w:rPr>
              <w:t>Palnik gazowy</w:t>
            </w:r>
          </w:p>
        </w:tc>
        <w:tc>
          <w:tcPr>
            <w:tcW w:w="546" w:type="pct"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467617ED" w14:textId="6B5510FB" w:rsidR="00AB73CC" w:rsidRPr="000848D4" w:rsidRDefault="00AB73CC" w:rsidP="00F3698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0163AB">
              <w:rPr>
                <w:rFonts w:asciiTheme="minorHAnsi" w:hAnsiTheme="minorHAnsi" w:cstheme="minorHAnsi"/>
                <w:sz w:val="24"/>
                <w:szCs w:val="24"/>
              </w:rPr>
              <w:t xml:space="preserve">1 </w:t>
            </w: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2256" w:type="pct"/>
            <w:tcBorders>
              <w:left w:val="single" w:sz="4" w:space="0" w:color="auto"/>
              <w:right w:val="single" w:sz="4" w:space="0" w:color="auto"/>
            </w:tcBorders>
          </w:tcPr>
          <w:p w14:paraId="3B80CC92" w14:textId="77777777" w:rsidR="00AB73CC" w:rsidRPr="000848D4" w:rsidRDefault="00AB73CC" w:rsidP="008043F5">
            <w:pPr>
              <w:autoSpaceDE w:val="0"/>
              <w:autoSpaceDN w:val="0"/>
              <w:adjustRightInd w:val="0"/>
              <w:spacing w:before="24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734BEFA" w14:textId="77777777" w:rsidR="00AB73CC" w:rsidRPr="000848D4" w:rsidRDefault="00AB73CC" w:rsidP="00861CC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</w:t>
            </w:r>
            <w:r w:rsidR="00F11209" w:rsidRPr="000848D4">
              <w:rPr>
                <w:rFonts w:asciiTheme="minorHAnsi" w:hAnsiTheme="minorHAnsi" w:cstheme="minorHAnsi"/>
                <w:sz w:val="24"/>
                <w:szCs w:val="24"/>
              </w:rPr>
              <w:t>…..</w:t>
            </w:r>
            <w:r w:rsidR="008043F5" w:rsidRPr="000848D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producent, model,</w:t>
            </w:r>
            <w:r w:rsidR="00861CCD" w:rsidRPr="000848D4">
              <w:rPr>
                <w:rFonts w:asciiTheme="minorHAnsi" w:hAnsiTheme="minorHAnsi" w:cstheme="minorHAnsi"/>
                <w:sz w:val="24"/>
                <w:szCs w:val="24"/>
              </w:rPr>
              <w:t xml:space="preserve"> inne oznaczenia identyfikacyjne</w:t>
            </w:r>
          </w:p>
          <w:p w14:paraId="1D8F50AB" w14:textId="77777777" w:rsidR="00474097" w:rsidRPr="000848D4" w:rsidRDefault="00474097" w:rsidP="008043F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Opis:</w:t>
            </w:r>
            <w:r w:rsidR="00F11209" w:rsidRPr="000848D4">
              <w:rPr>
                <w:rFonts w:asciiTheme="minorHAnsi" w:hAnsiTheme="minorHAnsi" w:cstheme="minorHAnsi"/>
                <w:sz w:val="24"/>
                <w:szCs w:val="24"/>
              </w:rPr>
              <w:t>…</w:t>
            </w:r>
            <w:proofErr w:type="gramEnd"/>
            <w:r w:rsidR="00F11209" w:rsidRPr="000848D4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</w:t>
            </w:r>
          </w:p>
          <w:p w14:paraId="1E166D6A" w14:textId="77777777" w:rsidR="00474097" w:rsidRPr="000848D4" w:rsidRDefault="00474097" w:rsidP="008043F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02490" w:rsidRPr="000848D4" w14:paraId="0EFF509C" w14:textId="77777777" w:rsidTr="0020249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57"/>
        </w:trPr>
        <w:tc>
          <w:tcPr>
            <w:tcW w:w="404" w:type="pct"/>
            <w:tcBorders>
              <w:right w:val="single" w:sz="4" w:space="0" w:color="auto"/>
            </w:tcBorders>
            <w:vAlign w:val="center"/>
          </w:tcPr>
          <w:p w14:paraId="371FE4AE" w14:textId="77777777" w:rsidR="00202490" w:rsidRPr="000848D4" w:rsidRDefault="00202490" w:rsidP="00A503F4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94" w:type="pct"/>
            <w:tcBorders>
              <w:left w:val="single" w:sz="4" w:space="0" w:color="auto"/>
            </w:tcBorders>
            <w:vAlign w:val="center"/>
          </w:tcPr>
          <w:p w14:paraId="5D94C026" w14:textId="3051D14B" w:rsidR="00202490" w:rsidRPr="000848D4" w:rsidRDefault="000163AB" w:rsidP="00A503F4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163AB">
              <w:rPr>
                <w:rFonts w:asciiTheme="minorHAnsi" w:hAnsiTheme="minorHAnsi" w:cstheme="minorHAnsi"/>
                <w:b/>
                <w:sz w:val="24"/>
                <w:szCs w:val="24"/>
              </w:rPr>
              <w:t>Wyparka próżniowa</w:t>
            </w:r>
          </w:p>
        </w:tc>
        <w:tc>
          <w:tcPr>
            <w:tcW w:w="546" w:type="pct"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E9C62F3" w14:textId="00C29399" w:rsidR="00202490" w:rsidRPr="000848D4" w:rsidRDefault="00202490" w:rsidP="00A503F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0163AB">
              <w:rPr>
                <w:rFonts w:asciiTheme="minorHAnsi" w:hAnsiTheme="minorHAnsi" w:cstheme="minorHAnsi"/>
                <w:sz w:val="24"/>
                <w:szCs w:val="24"/>
              </w:rPr>
              <w:t xml:space="preserve">1 </w:t>
            </w: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2256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8CC265" w14:textId="77777777" w:rsidR="00202490" w:rsidRPr="000848D4" w:rsidRDefault="00202490" w:rsidP="002634F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30A666B" w14:textId="77777777" w:rsidR="00202490" w:rsidRPr="000848D4" w:rsidRDefault="00202490" w:rsidP="002634F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</w:t>
            </w:r>
          </w:p>
          <w:p w14:paraId="71080CE1" w14:textId="77777777" w:rsidR="00474097" w:rsidRPr="000848D4" w:rsidRDefault="00861CCD" w:rsidP="0047409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 xml:space="preserve">producent, model, inne oznaczenia identyfikacyjne </w:t>
            </w:r>
            <w:proofErr w:type="gramStart"/>
            <w:r w:rsidR="00474097" w:rsidRPr="000848D4">
              <w:rPr>
                <w:rFonts w:asciiTheme="minorHAnsi" w:hAnsiTheme="minorHAnsi" w:cstheme="minorHAnsi"/>
                <w:sz w:val="24"/>
                <w:szCs w:val="24"/>
              </w:rPr>
              <w:t>Opis</w:t>
            </w:r>
            <w:r w:rsidR="00F11209" w:rsidRPr="000848D4">
              <w:rPr>
                <w:rFonts w:asciiTheme="minorHAnsi" w:hAnsiTheme="minorHAnsi" w:cstheme="minorHAnsi"/>
                <w:sz w:val="24"/>
                <w:szCs w:val="24"/>
              </w:rPr>
              <w:t>:…</w:t>
            </w:r>
            <w:proofErr w:type="gramEnd"/>
            <w:r w:rsidR="00F11209" w:rsidRPr="000848D4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</w:t>
            </w:r>
          </w:p>
          <w:p w14:paraId="5CE3173C" w14:textId="77777777" w:rsidR="00474097" w:rsidRPr="000848D4" w:rsidRDefault="00474097" w:rsidP="0047409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02490" w:rsidRPr="000848D4" w14:paraId="607B76F9" w14:textId="77777777" w:rsidTr="0020249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57"/>
        </w:trPr>
        <w:tc>
          <w:tcPr>
            <w:tcW w:w="404" w:type="pct"/>
            <w:tcBorders>
              <w:right w:val="single" w:sz="4" w:space="0" w:color="auto"/>
            </w:tcBorders>
            <w:vAlign w:val="center"/>
          </w:tcPr>
          <w:p w14:paraId="73C43527" w14:textId="77777777" w:rsidR="00202490" w:rsidRPr="000848D4" w:rsidRDefault="00202490" w:rsidP="00A503F4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94" w:type="pct"/>
            <w:tcBorders>
              <w:left w:val="single" w:sz="4" w:space="0" w:color="auto"/>
            </w:tcBorders>
            <w:vAlign w:val="center"/>
          </w:tcPr>
          <w:p w14:paraId="49381A1F" w14:textId="60C75214" w:rsidR="00202490" w:rsidRPr="000848D4" w:rsidRDefault="000163AB" w:rsidP="00A503F4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163AB">
              <w:rPr>
                <w:rFonts w:asciiTheme="minorHAnsi" w:hAnsiTheme="minorHAnsi" w:cstheme="minorHAnsi"/>
                <w:b/>
                <w:sz w:val="24"/>
                <w:szCs w:val="24"/>
              </w:rPr>
              <w:t>Aparat - PH-</w:t>
            </w:r>
            <w:proofErr w:type="gramStart"/>
            <w:r w:rsidRPr="000163AB">
              <w:rPr>
                <w:rFonts w:asciiTheme="minorHAnsi" w:hAnsiTheme="minorHAnsi" w:cstheme="minorHAnsi"/>
                <w:b/>
                <w:sz w:val="24"/>
                <w:szCs w:val="24"/>
              </w:rPr>
              <w:t>metr  z</w:t>
            </w:r>
            <w:proofErr w:type="gramEnd"/>
            <w:r w:rsidRPr="000163A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czujnikiem temp i ekranem LCD</w:t>
            </w:r>
          </w:p>
        </w:tc>
        <w:tc>
          <w:tcPr>
            <w:tcW w:w="546" w:type="pct"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084EE1F8" w14:textId="2C5B62D3" w:rsidR="00202490" w:rsidRPr="000848D4" w:rsidRDefault="00460A47" w:rsidP="00A503F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0163AB">
              <w:rPr>
                <w:rFonts w:asciiTheme="minorHAnsi" w:hAnsiTheme="minorHAnsi" w:cstheme="minorHAnsi"/>
                <w:sz w:val="24"/>
                <w:szCs w:val="24"/>
              </w:rPr>
              <w:t xml:space="preserve">3 </w:t>
            </w:r>
            <w:r w:rsidR="00202490" w:rsidRPr="000848D4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2256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3F9E3D" w14:textId="77777777" w:rsidR="00202490" w:rsidRPr="000848D4" w:rsidRDefault="00202490" w:rsidP="00D31FC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4A67E61" w14:textId="77777777" w:rsidR="00202490" w:rsidRPr="000848D4" w:rsidRDefault="00202490" w:rsidP="002634F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</w:t>
            </w:r>
          </w:p>
          <w:p w14:paraId="024AF827" w14:textId="77777777" w:rsidR="003F39D8" w:rsidRPr="000848D4" w:rsidRDefault="00861CCD" w:rsidP="003F39D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 xml:space="preserve">producent, model, inne oznaczenia identyfikacyjne </w:t>
            </w:r>
            <w:proofErr w:type="gramStart"/>
            <w:r w:rsidR="003F39D8" w:rsidRPr="000848D4">
              <w:rPr>
                <w:rFonts w:asciiTheme="minorHAnsi" w:hAnsiTheme="minorHAnsi" w:cstheme="minorHAnsi"/>
                <w:sz w:val="24"/>
                <w:szCs w:val="24"/>
              </w:rPr>
              <w:t>Opis:</w:t>
            </w:r>
            <w:r w:rsidR="00F11209" w:rsidRPr="000848D4">
              <w:rPr>
                <w:rFonts w:asciiTheme="minorHAnsi" w:hAnsiTheme="minorHAnsi" w:cstheme="minorHAnsi"/>
                <w:sz w:val="24"/>
                <w:szCs w:val="24"/>
              </w:rPr>
              <w:t>…</w:t>
            </w:r>
            <w:proofErr w:type="gramEnd"/>
            <w:r w:rsidR="00F11209" w:rsidRPr="000848D4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</w:t>
            </w:r>
          </w:p>
          <w:p w14:paraId="111EAA64" w14:textId="77777777" w:rsidR="003F39D8" w:rsidRPr="000848D4" w:rsidRDefault="003F39D8" w:rsidP="003F39D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0A47" w:rsidRPr="000848D4" w14:paraId="238DB955" w14:textId="77777777" w:rsidTr="00460A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92"/>
        </w:trPr>
        <w:tc>
          <w:tcPr>
            <w:tcW w:w="404" w:type="pct"/>
            <w:tcBorders>
              <w:right w:val="single" w:sz="4" w:space="0" w:color="auto"/>
            </w:tcBorders>
            <w:vAlign w:val="center"/>
          </w:tcPr>
          <w:p w14:paraId="7B902B95" w14:textId="77777777" w:rsidR="00460A47" w:rsidRPr="000848D4" w:rsidRDefault="00460A47" w:rsidP="00A503F4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94" w:type="pct"/>
            <w:tcBorders>
              <w:left w:val="single" w:sz="4" w:space="0" w:color="auto"/>
            </w:tcBorders>
            <w:vAlign w:val="center"/>
          </w:tcPr>
          <w:p w14:paraId="6184A15E" w14:textId="77777777" w:rsidR="000163AB" w:rsidRPr="000163AB" w:rsidRDefault="000163AB" w:rsidP="000163A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163AB">
              <w:rPr>
                <w:rFonts w:asciiTheme="minorHAnsi" w:hAnsiTheme="minorHAnsi" w:cstheme="minorHAnsi"/>
                <w:b/>
                <w:sz w:val="24"/>
                <w:szCs w:val="24"/>
              </w:rPr>
              <w:t>Analogowe mieszadło magnetyczne</w:t>
            </w:r>
          </w:p>
          <w:p w14:paraId="64E5005E" w14:textId="68E69E45" w:rsidR="00460A47" w:rsidRPr="000848D4" w:rsidRDefault="00460A47" w:rsidP="000163A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404BFF20" w14:textId="67F48A7C" w:rsidR="00460A47" w:rsidRPr="000848D4" w:rsidRDefault="00460A47" w:rsidP="00A503F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A522B3">
              <w:rPr>
                <w:rFonts w:asciiTheme="minorHAnsi" w:hAnsiTheme="minorHAnsi" w:cstheme="minorHAnsi"/>
                <w:sz w:val="24"/>
                <w:szCs w:val="24"/>
              </w:rPr>
              <w:t xml:space="preserve">2 </w:t>
            </w: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2256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873475" w14:textId="77777777" w:rsidR="00460A47" w:rsidRPr="000848D4" w:rsidRDefault="00460A47" w:rsidP="002634F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3F4516E" w14:textId="77777777" w:rsidR="00460A47" w:rsidRPr="000848D4" w:rsidRDefault="00460A47" w:rsidP="002634F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</w:t>
            </w:r>
          </w:p>
          <w:p w14:paraId="2EE4DC80" w14:textId="77777777" w:rsidR="003F39D8" w:rsidRPr="000848D4" w:rsidRDefault="00861CCD" w:rsidP="003F39D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 xml:space="preserve">producent, model, inne oznaczenia identyfikacyjne </w:t>
            </w:r>
            <w:proofErr w:type="gramStart"/>
            <w:r w:rsidR="003F39D8" w:rsidRPr="000848D4">
              <w:rPr>
                <w:rFonts w:asciiTheme="minorHAnsi" w:hAnsiTheme="minorHAnsi" w:cstheme="minorHAnsi"/>
                <w:sz w:val="24"/>
                <w:szCs w:val="24"/>
              </w:rPr>
              <w:t>Opis:</w:t>
            </w:r>
            <w:r w:rsidR="00F11209" w:rsidRPr="000848D4">
              <w:rPr>
                <w:rFonts w:asciiTheme="minorHAnsi" w:hAnsiTheme="minorHAnsi" w:cstheme="minorHAnsi"/>
                <w:sz w:val="24"/>
                <w:szCs w:val="24"/>
              </w:rPr>
              <w:t>…</w:t>
            </w:r>
            <w:proofErr w:type="gramEnd"/>
            <w:r w:rsidR="00F11209" w:rsidRPr="000848D4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</w:t>
            </w:r>
            <w:proofErr w:type="gramStart"/>
            <w:r w:rsidR="00F11209" w:rsidRPr="000848D4">
              <w:rPr>
                <w:rFonts w:asciiTheme="minorHAnsi" w:hAnsiTheme="minorHAnsi" w:cstheme="minorHAnsi"/>
                <w:sz w:val="24"/>
                <w:szCs w:val="24"/>
              </w:rPr>
              <w:t>…….</w:t>
            </w:r>
            <w:proofErr w:type="gramEnd"/>
            <w:r w:rsidR="00F11209" w:rsidRPr="000848D4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1CEBF7CA" w14:textId="77777777" w:rsidR="003F39D8" w:rsidRPr="000848D4" w:rsidRDefault="003F39D8" w:rsidP="003F39D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14872" w:rsidRPr="000848D4" w14:paraId="023B15CF" w14:textId="77777777" w:rsidTr="000163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47"/>
        </w:trPr>
        <w:tc>
          <w:tcPr>
            <w:tcW w:w="404" w:type="pct"/>
            <w:tcBorders>
              <w:right w:val="single" w:sz="4" w:space="0" w:color="auto"/>
            </w:tcBorders>
            <w:vAlign w:val="center"/>
          </w:tcPr>
          <w:p w14:paraId="0F0BA728" w14:textId="77777777" w:rsidR="00F14872" w:rsidRPr="000848D4" w:rsidRDefault="00F14872" w:rsidP="00A503F4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94" w:type="pct"/>
            <w:tcBorders>
              <w:left w:val="single" w:sz="4" w:space="0" w:color="auto"/>
            </w:tcBorders>
            <w:vAlign w:val="center"/>
          </w:tcPr>
          <w:p w14:paraId="65A3C7A4" w14:textId="77777777" w:rsidR="000163AB" w:rsidRPr="000163AB" w:rsidRDefault="000163AB" w:rsidP="000163A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163AB">
              <w:rPr>
                <w:rFonts w:asciiTheme="minorHAnsi" w:hAnsiTheme="minorHAnsi" w:cstheme="minorHAnsi"/>
                <w:b/>
                <w:sz w:val="24"/>
                <w:szCs w:val="24"/>
              </w:rPr>
              <w:t>Waga analityczna z szalką</w:t>
            </w:r>
          </w:p>
          <w:p w14:paraId="4D1862A0" w14:textId="54506660" w:rsidR="00F14872" w:rsidRPr="000848D4" w:rsidRDefault="00F14872" w:rsidP="00A503F4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nil"/>
              <w:right w:val="single" w:sz="4" w:space="0" w:color="auto"/>
            </w:tcBorders>
            <w:vAlign w:val="center"/>
          </w:tcPr>
          <w:p w14:paraId="3B8C7DB3" w14:textId="3F8DDD9A" w:rsidR="00F14872" w:rsidRPr="000848D4" w:rsidRDefault="00F14872" w:rsidP="00A503F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A522B3">
              <w:rPr>
                <w:rFonts w:asciiTheme="minorHAnsi" w:hAnsiTheme="minorHAnsi" w:cstheme="minorHAnsi"/>
                <w:sz w:val="24"/>
                <w:szCs w:val="24"/>
              </w:rPr>
              <w:t xml:space="preserve">1 </w:t>
            </w: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22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BF133F" w14:textId="77777777" w:rsidR="00F14872" w:rsidRPr="000848D4" w:rsidRDefault="00F14872" w:rsidP="002634F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8521BD9" w14:textId="77777777" w:rsidR="00F14872" w:rsidRPr="000848D4" w:rsidRDefault="00F14872" w:rsidP="002634F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</w:t>
            </w:r>
          </w:p>
          <w:p w14:paraId="21032402" w14:textId="77777777" w:rsidR="00F14872" w:rsidRPr="000848D4" w:rsidRDefault="00861CCD" w:rsidP="002634F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producent, model, inne oznaczenia identyfikacyjne</w:t>
            </w:r>
          </w:p>
          <w:p w14:paraId="108921D8" w14:textId="77777777" w:rsidR="003F39D8" w:rsidRPr="000848D4" w:rsidRDefault="003F39D8" w:rsidP="003F39D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Opis:</w:t>
            </w:r>
            <w:r w:rsidR="00F11209" w:rsidRPr="000848D4">
              <w:rPr>
                <w:rFonts w:asciiTheme="minorHAnsi" w:hAnsiTheme="minorHAnsi" w:cstheme="minorHAnsi"/>
                <w:sz w:val="24"/>
                <w:szCs w:val="24"/>
              </w:rPr>
              <w:t>…</w:t>
            </w:r>
            <w:proofErr w:type="gramEnd"/>
            <w:r w:rsidR="00F11209" w:rsidRPr="000848D4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…………………………………………….</w:t>
            </w:r>
          </w:p>
          <w:p w14:paraId="77E40906" w14:textId="77777777" w:rsidR="003F39D8" w:rsidRPr="000848D4" w:rsidRDefault="003F39D8" w:rsidP="003F39D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163AB" w:rsidRPr="000848D4" w14:paraId="295FEF6E" w14:textId="77777777" w:rsidTr="000163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47"/>
        </w:trPr>
        <w:tc>
          <w:tcPr>
            <w:tcW w:w="404" w:type="pct"/>
            <w:tcBorders>
              <w:right w:val="single" w:sz="4" w:space="0" w:color="auto"/>
            </w:tcBorders>
            <w:vAlign w:val="center"/>
          </w:tcPr>
          <w:p w14:paraId="0D5806E2" w14:textId="77777777" w:rsidR="000163AB" w:rsidRPr="000848D4" w:rsidRDefault="000163AB" w:rsidP="00A503F4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94" w:type="pct"/>
            <w:tcBorders>
              <w:left w:val="single" w:sz="4" w:space="0" w:color="auto"/>
            </w:tcBorders>
            <w:vAlign w:val="center"/>
          </w:tcPr>
          <w:p w14:paraId="5554FE4F" w14:textId="77777777" w:rsidR="000163AB" w:rsidRPr="000163AB" w:rsidRDefault="000163AB" w:rsidP="000163A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163A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Wodoszczelny </w:t>
            </w:r>
            <w:proofErr w:type="spellStart"/>
            <w:r w:rsidRPr="000163AB">
              <w:rPr>
                <w:rFonts w:asciiTheme="minorHAnsi" w:hAnsiTheme="minorHAnsi" w:cstheme="minorHAnsi"/>
                <w:b/>
                <w:sz w:val="24"/>
                <w:szCs w:val="24"/>
              </w:rPr>
              <w:t>pH</w:t>
            </w:r>
            <w:proofErr w:type="spellEnd"/>
            <w:r w:rsidRPr="000163A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konduktometr</w:t>
            </w:r>
          </w:p>
          <w:p w14:paraId="050CD383" w14:textId="77777777" w:rsidR="000163AB" w:rsidRPr="000848D4" w:rsidRDefault="000163AB" w:rsidP="00A503F4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nil"/>
              <w:right w:val="single" w:sz="4" w:space="0" w:color="auto"/>
            </w:tcBorders>
            <w:vAlign w:val="center"/>
          </w:tcPr>
          <w:p w14:paraId="581B0009" w14:textId="1C81B1F4" w:rsidR="000163AB" w:rsidRPr="000848D4" w:rsidRDefault="00A522B3" w:rsidP="00A503F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 szt.</w:t>
            </w:r>
          </w:p>
        </w:tc>
        <w:tc>
          <w:tcPr>
            <w:tcW w:w="22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EBC0A0" w14:textId="77777777" w:rsidR="000163AB" w:rsidRPr="000848D4" w:rsidRDefault="000163AB" w:rsidP="000163A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</w:t>
            </w:r>
          </w:p>
          <w:p w14:paraId="2E499038" w14:textId="77777777" w:rsidR="000163AB" w:rsidRPr="000848D4" w:rsidRDefault="000163AB" w:rsidP="000163A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producent, model, inne oznaczenia identyfikacyjne</w:t>
            </w:r>
          </w:p>
          <w:p w14:paraId="572E82DE" w14:textId="77777777" w:rsidR="000163AB" w:rsidRPr="000848D4" w:rsidRDefault="000163AB" w:rsidP="000163A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Opis:…</w:t>
            </w:r>
            <w:proofErr w:type="gramEnd"/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…………………………………………….</w:t>
            </w:r>
          </w:p>
          <w:p w14:paraId="1EDD42FF" w14:textId="77777777" w:rsidR="000163AB" w:rsidRPr="000848D4" w:rsidRDefault="000163AB" w:rsidP="002634F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163AB" w:rsidRPr="000848D4" w14:paraId="186CCD88" w14:textId="77777777" w:rsidTr="000163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47"/>
        </w:trPr>
        <w:tc>
          <w:tcPr>
            <w:tcW w:w="404" w:type="pct"/>
            <w:tcBorders>
              <w:right w:val="single" w:sz="4" w:space="0" w:color="auto"/>
            </w:tcBorders>
            <w:vAlign w:val="center"/>
          </w:tcPr>
          <w:p w14:paraId="33B1C699" w14:textId="77777777" w:rsidR="000163AB" w:rsidRPr="000848D4" w:rsidRDefault="000163AB" w:rsidP="00A503F4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94" w:type="pct"/>
            <w:tcBorders>
              <w:left w:val="single" w:sz="4" w:space="0" w:color="auto"/>
            </w:tcBorders>
            <w:vAlign w:val="center"/>
          </w:tcPr>
          <w:p w14:paraId="299AB83A" w14:textId="77777777" w:rsidR="000163AB" w:rsidRPr="000163AB" w:rsidRDefault="000163AB" w:rsidP="000163A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163AB">
              <w:rPr>
                <w:rFonts w:asciiTheme="minorHAnsi" w:hAnsiTheme="minorHAnsi" w:cstheme="minorHAnsi"/>
                <w:b/>
                <w:sz w:val="24"/>
                <w:szCs w:val="24"/>
              </w:rPr>
              <w:t>Waga analityczna z komorą ważenia</w:t>
            </w:r>
          </w:p>
          <w:p w14:paraId="461CA04B" w14:textId="77777777" w:rsidR="000163AB" w:rsidRPr="000848D4" w:rsidRDefault="000163AB" w:rsidP="00A503F4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nil"/>
              <w:right w:val="single" w:sz="4" w:space="0" w:color="auto"/>
            </w:tcBorders>
            <w:vAlign w:val="center"/>
          </w:tcPr>
          <w:p w14:paraId="533E2660" w14:textId="15D67C13" w:rsidR="000163AB" w:rsidRPr="000848D4" w:rsidRDefault="00A522B3" w:rsidP="00A503F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 szt.</w:t>
            </w:r>
          </w:p>
        </w:tc>
        <w:tc>
          <w:tcPr>
            <w:tcW w:w="22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5F6647" w14:textId="77777777" w:rsidR="000163AB" w:rsidRPr="000848D4" w:rsidRDefault="000163AB" w:rsidP="000163A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</w:t>
            </w:r>
          </w:p>
          <w:p w14:paraId="1CE36D4A" w14:textId="77777777" w:rsidR="000163AB" w:rsidRPr="000848D4" w:rsidRDefault="000163AB" w:rsidP="000163A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producent, model, inne oznaczenia identyfikacyjne</w:t>
            </w:r>
          </w:p>
          <w:p w14:paraId="5BE46BE6" w14:textId="77777777" w:rsidR="000163AB" w:rsidRPr="000848D4" w:rsidRDefault="000163AB" w:rsidP="000163A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Opis:…</w:t>
            </w:r>
            <w:proofErr w:type="gramEnd"/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…………………………………………….</w:t>
            </w:r>
          </w:p>
          <w:p w14:paraId="12531582" w14:textId="77777777" w:rsidR="000163AB" w:rsidRPr="000848D4" w:rsidRDefault="000163AB" w:rsidP="002634F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163AB" w:rsidRPr="000848D4" w14:paraId="6E6875C7" w14:textId="77777777" w:rsidTr="000163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47"/>
        </w:trPr>
        <w:tc>
          <w:tcPr>
            <w:tcW w:w="404" w:type="pct"/>
            <w:tcBorders>
              <w:right w:val="single" w:sz="4" w:space="0" w:color="auto"/>
            </w:tcBorders>
            <w:vAlign w:val="center"/>
          </w:tcPr>
          <w:p w14:paraId="0F62DA5D" w14:textId="77777777" w:rsidR="000163AB" w:rsidRPr="000848D4" w:rsidRDefault="000163AB" w:rsidP="00A503F4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94" w:type="pct"/>
            <w:tcBorders>
              <w:left w:val="single" w:sz="4" w:space="0" w:color="auto"/>
            </w:tcBorders>
            <w:vAlign w:val="center"/>
          </w:tcPr>
          <w:p w14:paraId="22772953" w14:textId="77777777" w:rsidR="000163AB" w:rsidRPr="000163AB" w:rsidRDefault="000163AB" w:rsidP="000163A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163AB">
              <w:rPr>
                <w:rFonts w:asciiTheme="minorHAnsi" w:hAnsiTheme="minorHAnsi" w:cstheme="minorHAnsi"/>
                <w:b/>
                <w:sz w:val="24"/>
                <w:szCs w:val="24"/>
              </w:rPr>
              <w:t>Pompa próżniowa bezolejowa z manometrem</w:t>
            </w:r>
          </w:p>
          <w:p w14:paraId="5E5FCC58" w14:textId="77777777" w:rsidR="000163AB" w:rsidRPr="000848D4" w:rsidRDefault="000163AB" w:rsidP="00A503F4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nil"/>
              <w:right w:val="single" w:sz="4" w:space="0" w:color="auto"/>
            </w:tcBorders>
            <w:vAlign w:val="center"/>
          </w:tcPr>
          <w:p w14:paraId="1C2F2C67" w14:textId="7CE22A9E" w:rsidR="000163AB" w:rsidRPr="000848D4" w:rsidRDefault="00A522B3" w:rsidP="00A503F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 szt.</w:t>
            </w:r>
          </w:p>
        </w:tc>
        <w:tc>
          <w:tcPr>
            <w:tcW w:w="22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38DDE8" w14:textId="77777777" w:rsidR="000163AB" w:rsidRPr="000848D4" w:rsidRDefault="000163AB" w:rsidP="000163A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</w:t>
            </w:r>
          </w:p>
          <w:p w14:paraId="0FA5DF2E" w14:textId="77777777" w:rsidR="000163AB" w:rsidRPr="000848D4" w:rsidRDefault="000163AB" w:rsidP="000163A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producent, model, inne oznaczenia identyfikacyjne</w:t>
            </w:r>
          </w:p>
          <w:p w14:paraId="696FAFA4" w14:textId="77777777" w:rsidR="000163AB" w:rsidRPr="000848D4" w:rsidRDefault="000163AB" w:rsidP="000163A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Opis:…</w:t>
            </w:r>
            <w:proofErr w:type="gramEnd"/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…………………………………………….</w:t>
            </w:r>
          </w:p>
          <w:p w14:paraId="58C73C7D" w14:textId="77777777" w:rsidR="000163AB" w:rsidRPr="000848D4" w:rsidRDefault="000163AB" w:rsidP="002634F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163AB" w:rsidRPr="000848D4" w14:paraId="60A13100" w14:textId="77777777" w:rsidTr="000163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47"/>
        </w:trPr>
        <w:tc>
          <w:tcPr>
            <w:tcW w:w="404" w:type="pct"/>
            <w:tcBorders>
              <w:right w:val="single" w:sz="4" w:space="0" w:color="auto"/>
            </w:tcBorders>
            <w:vAlign w:val="center"/>
          </w:tcPr>
          <w:p w14:paraId="1262595D" w14:textId="77777777" w:rsidR="000163AB" w:rsidRPr="000848D4" w:rsidRDefault="000163AB" w:rsidP="00A503F4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94" w:type="pct"/>
            <w:tcBorders>
              <w:left w:val="single" w:sz="4" w:space="0" w:color="auto"/>
            </w:tcBorders>
            <w:vAlign w:val="center"/>
          </w:tcPr>
          <w:p w14:paraId="5DC3CC66" w14:textId="77777777" w:rsidR="000163AB" w:rsidRPr="000163AB" w:rsidRDefault="000163AB" w:rsidP="000163A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163AB">
              <w:rPr>
                <w:rFonts w:asciiTheme="minorHAnsi" w:hAnsiTheme="minorHAnsi" w:cstheme="minorHAnsi"/>
                <w:b/>
                <w:sz w:val="24"/>
                <w:szCs w:val="24"/>
              </w:rPr>
              <w:t>Mikroskop typu biologicznego w układzie odwróconym</w:t>
            </w:r>
          </w:p>
          <w:p w14:paraId="620B0599" w14:textId="77777777" w:rsidR="000163AB" w:rsidRPr="000848D4" w:rsidRDefault="000163AB" w:rsidP="00A503F4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nil"/>
              <w:right w:val="single" w:sz="4" w:space="0" w:color="auto"/>
            </w:tcBorders>
            <w:vAlign w:val="center"/>
          </w:tcPr>
          <w:p w14:paraId="5BE29CFE" w14:textId="7DB86AA0" w:rsidR="000163AB" w:rsidRPr="000848D4" w:rsidRDefault="00A522B3" w:rsidP="00A503F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522B3">
              <w:rPr>
                <w:rFonts w:asciiTheme="minorHAnsi" w:hAnsiTheme="minorHAnsi" w:cstheme="minorHAnsi"/>
                <w:sz w:val="24"/>
                <w:szCs w:val="24"/>
              </w:rPr>
              <w:t>1 szt.</w:t>
            </w:r>
          </w:p>
        </w:tc>
        <w:tc>
          <w:tcPr>
            <w:tcW w:w="22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B20ECD" w14:textId="77777777" w:rsidR="000163AB" w:rsidRPr="000848D4" w:rsidRDefault="000163AB" w:rsidP="000163A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</w:t>
            </w:r>
          </w:p>
          <w:p w14:paraId="55EEC1B6" w14:textId="77777777" w:rsidR="000163AB" w:rsidRPr="000848D4" w:rsidRDefault="000163AB" w:rsidP="000163A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producent, model, inne oznaczenia identyfikacyjne</w:t>
            </w:r>
          </w:p>
          <w:p w14:paraId="438A4B0B" w14:textId="77777777" w:rsidR="000163AB" w:rsidRPr="000848D4" w:rsidRDefault="000163AB" w:rsidP="000163A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Opis:…</w:t>
            </w:r>
            <w:proofErr w:type="gramEnd"/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…………………………………………….</w:t>
            </w:r>
          </w:p>
          <w:p w14:paraId="1FAD9105" w14:textId="77777777" w:rsidR="000163AB" w:rsidRPr="000848D4" w:rsidRDefault="000163AB" w:rsidP="002634F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163AB" w:rsidRPr="000848D4" w14:paraId="12E7BF51" w14:textId="77777777" w:rsidTr="000163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47"/>
        </w:trPr>
        <w:tc>
          <w:tcPr>
            <w:tcW w:w="404" w:type="pct"/>
            <w:tcBorders>
              <w:right w:val="single" w:sz="4" w:space="0" w:color="auto"/>
            </w:tcBorders>
            <w:vAlign w:val="center"/>
          </w:tcPr>
          <w:p w14:paraId="354C3693" w14:textId="77777777" w:rsidR="000163AB" w:rsidRPr="000848D4" w:rsidRDefault="000163AB" w:rsidP="00A503F4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94" w:type="pct"/>
            <w:tcBorders>
              <w:left w:val="single" w:sz="4" w:space="0" w:color="auto"/>
            </w:tcBorders>
            <w:vAlign w:val="center"/>
          </w:tcPr>
          <w:p w14:paraId="1C3C7F7E" w14:textId="77777777" w:rsidR="000163AB" w:rsidRPr="000163AB" w:rsidRDefault="000163AB" w:rsidP="000163A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163AB">
              <w:rPr>
                <w:rFonts w:asciiTheme="minorHAnsi" w:hAnsiTheme="minorHAnsi" w:cstheme="minorHAnsi"/>
                <w:b/>
                <w:sz w:val="24"/>
                <w:szCs w:val="24"/>
              </w:rPr>
              <w:t>Wytrząsarka laboratoryjna do płytek mikrolitowych</w:t>
            </w:r>
          </w:p>
          <w:p w14:paraId="47D68203" w14:textId="77777777" w:rsidR="000163AB" w:rsidRPr="000848D4" w:rsidRDefault="000163AB" w:rsidP="00A503F4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nil"/>
              <w:right w:val="single" w:sz="4" w:space="0" w:color="auto"/>
            </w:tcBorders>
            <w:vAlign w:val="center"/>
          </w:tcPr>
          <w:p w14:paraId="0B469A6A" w14:textId="4378D30F" w:rsidR="000163AB" w:rsidRPr="000848D4" w:rsidRDefault="00A522B3" w:rsidP="00A503F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522B3">
              <w:rPr>
                <w:rFonts w:asciiTheme="minorHAnsi" w:hAnsiTheme="minorHAnsi" w:cstheme="minorHAnsi"/>
                <w:sz w:val="24"/>
                <w:szCs w:val="24"/>
              </w:rPr>
              <w:t>1 szt.</w:t>
            </w:r>
          </w:p>
        </w:tc>
        <w:tc>
          <w:tcPr>
            <w:tcW w:w="22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8D66BC" w14:textId="77777777" w:rsidR="000163AB" w:rsidRPr="000848D4" w:rsidRDefault="000163AB" w:rsidP="000163A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</w:t>
            </w:r>
          </w:p>
          <w:p w14:paraId="26AB036E" w14:textId="77777777" w:rsidR="000163AB" w:rsidRPr="000848D4" w:rsidRDefault="000163AB" w:rsidP="000163A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producent, model, inne oznaczenia identyfikacyjne</w:t>
            </w:r>
          </w:p>
          <w:p w14:paraId="09AF513B" w14:textId="77777777" w:rsidR="000163AB" w:rsidRPr="000848D4" w:rsidRDefault="000163AB" w:rsidP="000163A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Opis:…</w:t>
            </w:r>
            <w:proofErr w:type="gramEnd"/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…………………………………………….</w:t>
            </w:r>
          </w:p>
          <w:p w14:paraId="2E9E8882" w14:textId="77777777" w:rsidR="000163AB" w:rsidRPr="000848D4" w:rsidRDefault="000163AB" w:rsidP="002634F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163AB" w:rsidRPr="000848D4" w14:paraId="6AC4C2B3" w14:textId="77777777" w:rsidTr="000163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47"/>
        </w:trPr>
        <w:tc>
          <w:tcPr>
            <w:tcW w:w="404" w:type="pct"/>
            <w:tcBorders>
              <w:right w:val="single" w:sz="4" w:space="0" w:color="auto"/>
            </w:tcBorders>
            <w:vAlign w:val="center"/>
          </w:tcPr>
          <w:p w14:paraId="5B4850EF" w14:textId="77777777" w:rsidR="000163AB" w:rsidRPr="000848D4" w:rsidRDefault="000163AB" w:rsidP="00A503F4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94" w:type="pct"/>
            <w:tcBorders>
              <w:left w:val="single" w:sz="4" w:space="0" w:color="auto"/>
            </w:tcBorders>
            <w:vAlign w:val="center"/>
          </w:tcPr>
          <w:p w14:paraId="610396A7" w14:textId="77777777" w:rsidR="000163AB" w:rsidRPr="000163AB" w:rsidRDefault="000163AB" w:rsidP="000163A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163AB">
              <w:rPr>
                <w:rFonts w:asciiTheme="minorHAnsi" w:hAnsiTheme="minorHAnsi" w:cstheme="minorHAnsi"/>
                <w:b/>
                <w:sz w:val="24"/>
                <w:szCs w:val="24"/>
              </w:rPr>
              <w:t>Homogenizator</w:t>
            </w:r>
          </w:p>
          <w:p w14:paraId="0055D38B" w14:textId="77777777" w:rsidR="000163AB" w:rsidRPr="000848D4" w:rsidRDefault="000163AB" w:rsidP="00A503F4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nil"/>
              <w:right w:val="single" w:sz="4" w:space="0" w:color="auto"/>
            </w:tcBorders>
            <w:vAlign w:val="center"/>
          </w:tcPr>
          <w:p w14:paraId="77A1327E" w14:textId="2C3366AB" w:rsidR="000163AB" w:rsidRPr="000848D4" w:rsidRDefault="00A522B3" w:rsidP="00A503F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522B3">
              <w:rPr>
                <w:rFonts w:asciiTheme="minorHAnsi" w:hAnsiTheme="minorHAnsi" w:cstheme="minorHAnsi"/>
                <w:sz w:val="24"/>
                <w:szCs w:val="24"/>
              </w:rPr>
              <w:t>1 szt.</w:t>
            </w:r>
          </w:p>
        </w:tc>
        <w:tc>
          <w:tcPr>
            <w:tcW w:w="22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CBF5BD" w14:textId="77777777" w:rsidR="000163AB" w:rsidRPr="000848D4" w:rsidRDefault="000163AB" w:rsidP="000163A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</w:t>
            </w:r>
          </w:p>
          <w:p w14:paraId="1C9F1B12" w14:textId="77777777" w:rsidR="000163AB" w:rsidRPr="000848D4" w:rsidRDefault="000163AB" w:rsidP="000163A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producent, model, inne oznaczenia identyfikacyjne</w:t>
            </w:r>
          </w:p>
          <w:p w14:paraId="1EDE38FD" w14:textId="77777777" w:rsidR="000163AB" w:rsidRPr="000848D4" w:rsidRDefault="000163AB" w:rsidP="000163A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Opis:…</w:t>
            </w:r>
            <w:proofErr w:type="gramEnd"/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…………………………………………….</w:t>
            </w:r>
          </w:p>
          <w:p w14:paraId="7E1AF20C" w14:textId="77777777" w:rsidR="000163AB" w:rsidRPr="000848D4" w:rsidRDefault="000163AB" w:rsidP="002634F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522B3" w:rsidRPr="000848D4" w14:paraId="0544F0CE" w14:textId="77777777" w:rsidTr="00A5059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47"/>
        </w:trPr>
        <w:tc>
          <w:tcPr>
            <w:tcW w:w="404" w:type="pct"/>
            <w:tcBorders>
              <w:right w:val="single" w:sz="4" w:space="0" w:color="auto"/>
            </w:tcBorders>
            <w:vAlign w:val="center"/>
          </w:tcPr>
          <w:p w14:paraId="2C0E36BC" w14:textId="77777777" w:rsidR="00A522B3" w:rsidRPr="000848D4" w:rsidRDefault="00A522B3" w:rsidP="00A522B3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94" w:type="pct"/>
            <w:tcBorders>
              <w:left w:val="single" w:sz="4" w:space="0" w:color="auto"/>
            </w:tcBorders>
            <w:vAlign w:val="center"/>
          </w:tcPr>
          <w:p w14:paraId="1A75EF52" w14:textId="77777777" w:rsidR="00A522B3" w:rsidRPr="000163AB" w:rsidRDefault="00A522B3" w:rsidP="00A522B3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163AB">
              <w:rPr>
                <w:rFonts w:asciiTheme="minorHAnsi" w:hAnsiTheme="minorHAnsi" w:cstheme="minorHAnsi"/>
                <w:b/>
                <w:sz w:val="24"/>
                <w:szCs w:val="24"/>
              </w:rPr>
              <w:t>Suszarka laboratoryjna</w:t>
            </w:r>
          </w:p>
          <w:p w14:paraId="38568F9B" w14:textId="77777777" w:rsidR="00A522B3" w:rsidRPr="000848D4" w:rsidRDefault="00A522B3" w:rsidP="00A522B3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nil"/>
              <w:right w:val="single" w:sz="4" w:space="0" w:color="auto"/>
            </w:tcBorders>
          </w:tcPr>
          <w:p w14:paraId="26C62CB7" w14:textId="77777777" w:rsidR="00A522B3" w:rsidRDefault="00A522B3" w:rsidP="00A522B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3C65CE9" w14:textId="77777777" w:rsidR="00A522B3" w:rsidRDefault="00A522B3" w:rsidP="00A522B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BD007D2" w14:textId="1BAE2B78" w:rsidR="00A522B3" w:rsidRPr="000848D4" w:rsidRDefault="00A522B3" w:rsidP="00A522B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F2FEE">
              <w:rPr>
                <w:rFonts w:asciiTheme="minorHAnsi" w:hAnsiTheme="minorHAnsi" w:cstheme="minorHAnsi"/>
                <w:sz w:val="24"/>
                <w:szCs w:val="24"/>
              </w:rPr>
              <w:t>1 szt.</w:t>
            </w:r>
          </w:p>
        </w:tc>
        <w:tc>
          <w:tcPr>
            <w:tcW w:w="22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3D0545" w14:textId="77777777" w:rsidR="00A522B3" w:rsidRPr="000848D4" w:rsidRDefault="00A522B3" w:rsidP="00A522B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</w:t>
            </w:r>
          </w:p>
          <w:p w14:paraId="16000D39" w14:textId="77777777" w:rsidR="00A522B3" w:rsidRPr="000848D4" w:rsidRDefault="00A522B3" w:rsidP="00A522B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producent, model, inne oznaczenia identyfikacyjne</w:t>
            </w:r>
          </w:p>
          <w:p w14:paraId="1B07FF6D" w14:textId="77777777" w:rsidR="00A522B3" w:rsidRPr="000848D4" w:rsidRDefault="00A522B3" w:rsidP="00A522B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Opis:…</w:t>
            </w:r>
            <w:proofErr w:type="gramEnd"/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…………………………………………….</w:t>
            </w:r>
          </w:p>
          <w:p w14:paraId="26C8ED51" w14:textId="77777777" w:rsidR="00A522B3" w:rsidRPr="000848D4" w:rsidRDefault="00A522B3" w:rsidP="00A522B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522B3" w:rsidRPr="000848D4" w14:paraId="7D37646B" w14:textId="77777777" w:rsidTr="00A5059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47"/>
        </w:trPr>
        <w:tc>
          <w:tcPr>
            <w:tcW w:w="404" w:type="pct"/>
            <w:tcBorders>
              <w:right w:val="single" w:sz="4" w:space="0" w:color="auto"/>
            </w:tcBorders>
            <w:vAlign w:val="center"/>
          </w:tcPr>
          <w:p w14:paraId="7928D4BD" w14:textId="77777777" w:rsidR="00A522B3" w:rsidRPr="000848D4" w:rsidRDefault="00A522B3" w:rsidP="00A522B3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94" w:type="pct"/>
            <w:tcBorders>
              <w:left w:val="single" w:sz="4" w:space="0" w:color="auto"/>
            </w:tcBorders>
            <w:vAlign w:val="center"/>
          </w:tcPr>
          <w:p w14:paraId="37FB219F" w14:textId="3E5570E8" w:rsidR="00A522B3" w:rsidRPr="000163AB" w:rsidRDefault="00A522B3" w:rsidP="00A522B3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163AB">
              <w:rPr>
                <w:rFonts w:asciiTheme="minorHAnsi" w:hAnsiTheme="minorHAnsi" w:cstheme="minorHAnsi"/>
                <w:b/>
                <w:sz w:val="24"/>
                <w:szCs w:val="24"/>
              </w:rPr>
              <w:t>Regał hodowlany typu FITOR STD</w:t>
            </w:r>
            <w:r w:rsidR="0037671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lub równoważny</w:t>
            </w:r>
          </w:p>
          <w:p w14:paraId="2E763EA9" w14:textId="77777777" w:rsidR="00A522B3" w:rsidRPr="000848D4" w:rsidRDefault="00A522B3" w:rsidP="00A522B3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nil"/>
              <w:right w:val="single" w:sz="4" w:space="0" w:color="auto"/>
            </w:tcBorders>
          </w:tcPr>
          <w:p w14:paraId="180F095C" w14:textId="77777777" w:rsidR="00A522B3" w:rsidRDefault="00A522B3" w:rsidP="00A522B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A4CBC54" w14:textId="77777777" w:rsidR="00A522B3" w:rsidRDefault="00A522B3" w:rsidP="00A522B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94EB7BC" w14:textId="13E6DA2D" w:rsidR="00A522B3" w:rsidRPr="000848D4" w:rsidRDefault="00A522B3" w:rsidP="00A522B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F2FEE">
              <w:rPr>
                <w:rFonts w:asciiTheme="minorHAnsi" w:hAnsiTheme="minorHAnsi" w:cstheme="minorHAnsi"/>
                <w:sz w:val="24"/>
                <w:szCs w:val="24"/>
              </w:rPr>
              <w:t>1 szt.</w:t>
            </w:r>
          </w:p>
        </w:tc>
        <w:tc>
          <w:tcPr>
            <w:tcW w:w="22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64E51B" w14:textId="77777777" w:rsidR="00A522B3" w:rsidRPr="000848D4" w:rsidRDefault="00A522B3" w:rsidP="00A522B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</w:t>
            </w:r>
          </w:p>
          <w:p w14:paraId="7BB60F27" w14:textId="77777777" w:rsidR="00A522B3" w:rsidRPr="000848D4" w:rsidRDefault="00A522B3" w:rsidP="00A522B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producent, model, inne oznaczenia identyfikacyjne</w:t>
            </w:r>
          </w:p>
          <w:p w14:paraId="12703CEA" w14:textId="77777777" w:rsidR="00A522B3" w:rsidRPr="000848D4" w:rsidRDefault="00A522B3" w:rsidP="00A522B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Opis:…</w:t>
            </w:r>
            <w:proofErr w:type="gramEnd"/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…………………………………………….</w:t>
            </w:r>
          </w:p>
          <w:p w14:paraId="2BEB4EB6" w14:textId="77777777" w:rsidR="00A522B3" w:rsidRPr="000848D4" w:rsidRDefault="00A522B3" w:rsidP="00A522B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522B3" w:rsidRPr="000848D4" w14:paraId="0FA03DCE" w14:textId="77777777" w:rsidTr="00A5059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47"/>
        </w:trPr>
        <w:tc>
          <w:tcPr>
            <w:tcW w:w="404" w:type="pct"/>
            <w:tcBorders>
              <w:right w:val="single" w:sz="4" w:space="0" w:color="auto"/>
            </w:tcBorders>
            <w:vAlign w:val="center"/>
          </w:tcPr>
          <w:p w14:paraId="3860ECB7" w14:textId="77777777" w:rsidR="00A522B3" w:rsidRPr="000848D4" w:rsidRDefault="00A522B3" w:rsidP="00A522B3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94" w:type="pct"/>
            <w:tcBorders>
              <w:left w:val="single" w:sz="4" w:space="0" w:color="auto"/>
            </w:tcBorders>
            <w:vAlign w:val="center"/>
          </w:tcPr>
          <w:p w14:paraId="238CB771" w14:textId="77777777" w:rsidR="00A522B3" w:rsidRPr="000163AB" w:rsidRDefault="00A522B3" w:rsidP="00A522B3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163AB">
              <w:rPr>
                <w:rFonts w:asciiTheme="minorHAnsi" w:hAnsiTheme="minorHAnsi" w:cstheme="minorHAnsi"/>
                <w:b/>
                <w:sz w:val="24"/>
                <w:szCs w:val="24"/>
              </w:rPr>
              <w:t>Wirówka laboratoryjna</w:t>
            </w:r>
          </w:p>
          <w:p w14:paraId="7965F906" w14:textId="77777777" w:rsidR="00A522B3" w:rsidRPr="000848D4" w:rsidRDefault="00A522B3" w:rsidP="00A522B3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nil"/>
              <w:right w:val="single" w:sz="4" w:space="0" w:color="auto"/>
            </w:tcBorders>
          </w:tcPr>
          <w:p w14:paraId="465236CA" w14:textId="77777777" w:rsidR="00A522B3" w:rsidRDefault="00A522B3" w:rsidP="00A522B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2230CA0" w14:textId="77777777" w:rsidR="00A522B3" w:rsidRDefault="00A522B3" w:rsidP="00A522B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80F657F" w14:textId="5B0CB906" w:rsidR="00A522B3" w:rsidRPr="000848D4" w:rsidRDefault="00A522B3" w:rsidP="00A522B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F2FEE">
              <w:rPr>
                <w:rFonts w:asciiTheme="minorHAnsi" w:hAnsiTheme="minorHAnsi" w:cstheme="minorHAnsi"/>
                <w:sz w:val="24"/>
                <w:szCs w:val="24"/>
              </w:rPr>
              <w:t>1 szt.</w:t>
            </w:r>
          </w:p>
        </w:tc>
        <w:tc>
          <w:tcPr>
            <w:tcW w:w="22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1CCE45" w14:textId="77777777" w:rsidR="00A522B3" w:rsidRPr="000848D4" w:rsidRDefault="00A522B3" w:rsidP="00A522B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</w:t>
            </w:r>
          </w:p>
          <w:p w14:paraId="4F220E9F" w14:textId="77777777" w:rsidR="00A522B3" w:rsidRPr="000848D4" w:rsidRDefault="00A522B3" w:rsidP="00A522B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producent, model, inne oznaczenia identyfikacyjne</w:t>
            </w:r>
          </w:p>
          <w:p w14:paraId="6897D6A1" w14:textId="77777777" w:rsidR="00A522B3" w:rsidRPr="000848D4" w:rsidRDefault="00A522B3" w:rsidP="00A522B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Opis:…</w:t>
            </w:r>
            <w:proofErr w:type="gramEnd"/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…………………………………………….</w:t>
            </w:r>
          </w:p>
          <w:p w14:paraId="61B59EF6" w14:textId="77777777" w:rsidR="00A522B3" w:rsidRPr="000848D4" w:rsidRDefault="00A522B3" w:rsidP="00A522B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522B3" w:rsidRPr="000848D4" w14:paraId="4527825C" w14:textId="77777777" w:rsidTr="00A5059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47"/>
        </w:trPr>
        <w:tc>
          <w:tcPr>
            <w:tcW w:w="404" w:type="pct"/>
            <w:tcBorders>
              <w:right w:val="single" w:sz="4" w:space="0" w:color="auto"/>
            </w:tcBorders>
            <w:vAlign w:val="center"/>
          </w:tcPr>
          <w:p w14:paraId="3ED39B60" w14:textId="77777777" w:rsidR="00A522B3" w:rsidRPr="000848D4" w:rsidRDefault="00A522B3" w:rsidP="00A522B3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94" w:type="pct"/>
            <w:tcBorders>
              <w:left w:val="single" w:sz="4" w:space="0" w:color="auto"/>
            </w:tcBorders>
            <w:vAlign w:val="center"/>
          </w:tcPr>
          <w:p w14:paraId="56FC759C" w14:textId="7252BBFE" w:rsidR="00A522B3" w:rsidRPr="000848D4" w:rsidRDefault="00A522B3" w:rsidP="00A522B3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163AB">
              <w:rPr>
                <w:rFonts w:asciiTheme="minorHAnsi" w:hAnsiTheme="minorHAnsi" w:cstheme="minorHAnsi"/>
                <w:b/>
                <w:sz w:val="24"/>
                <w:szCs w:val="24"/>
              </w:rPr>
              <w:t>Kolumna do HPLC</w:t>
            </w:r>
          </w:p>
        </w:tc>
        <w:tc>
          <w:tcPr>
            <w:tcW w:w="546" w:type="pct"/>
            <w:tcBorders>
              <w:left w:val="nil"/>
              <w:bottom w:val="single" w:sz="4" w:space="0" w:color="000000"/>
              <w:right w:val="single" w:sz="4" w:space="0" w:color="auto"/>
            </w:tcBorders>
          </w:tcPr>
          <w:p w14:paraId="7A8AEA5B" w14:textId="77777777" w:rsidR="00A522B3" w:rsidRDefault="00A522B3" w:rsidP="00A522B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27C5C17" w14:textId="77777777" w:rsidR="00A522B3" w:rsidRDefault="00A522B3" w:rsidP="00A522B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E38C34E" w14:textId="3E4D9C92" w:rsidR="00A522B3" w:rsidRPr="000848D4" w:rsidRDefault="00A522B3" w:rsidP="00A522B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F2FEE">
              <w:rPr>
                <w:rFonts w:asciiTheme="minorHAnsi" w:hAnsiTheme="minorHAnsi" w:cstheme="minorHAnsi"/>
                <w:sz w:val="24"/>
                <w:szCs w:val="24"/>
              </w:rPr>
              <w:t>1 szt.</w:t>
            </w:r>
          </w:p>
        </w:tc>
        <w:tc>
          <w:tcPr>
            <w:tcW w:w="2256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11DBC5" w14:textId="77777777" w:rsidR="00A522B3" w:rsidRPr="000848D4" w:rsidRDefault="00A522B3" w:rsidP="00A522B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</w:t>
            </w:r>
          </w:p>
          <w:p w14:paraId="5C28E304" w14:textId="77777777" w:rsidR="00A522B3" w:rsidRPr="000848D4" w:rsidRDefault="00A522B3" w:rsidP="00A522B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producent, model, inne oznaczenia identyfikacyjne</w:t>
            </w:r>
          </w:p>
          <w:p w14:paraId="2799F11D" w14:textId="77777777" w:rsidR="00A522B3" w:rsidRPr="000848D4" w:rsidRDefault="00A522B3" w:rsidP="00A522B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Opis:…</w:t>
            </w:r>
            <w:proofErr w:type="gramEnd"/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…………………………………………….</w:t>
            </w:r>
          </w:p>
          <w:p w14:paraId="52A954D0" w14:textId="77777777" w:rsidR="00A522B3" w:rsidRPr="000848D4" w:rsidRDefault="00A522B3" w:rsidP="00A522B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FC04598" w14:textId="77777777" w:rsidR="00DF3641" w:rsidRPr="000848D4" w:rsidRDefault="00DF3641" w:rsidP="00DF3641">
      <w:pPr>
        <w:rPr>
          <w:rFonts w:asciiTheme="minorHAnsi" w:hAnsiTheme="minorHAnsi" w:cstheme="minorHAnsi"/>
          <w:sz w:val="24"/>
          <w:szCs w:val="24"/>
        </w:rPr>
      </w:pPr>
    </w:p>
    <w:p w14:paraId="60995016" w14:textId="7BF4669A" w:rsidR="00A522B3" w:rsidRPr="00A522B3" w:rsidRDefault="00FD1E32" w:rsidP="00A522B3">
      <w:pPr>
        <w:rPr>
          <w:rFonts w:asciiTheme="minorHAnsi" w:eastAsia="Times New Roman" w:hAnsiTheme="minorHAnsi" w:cstheme="minorHAnsi"/>
          <w:b/>
          <w:sz w:val="24"/>
          <w:szCs w:val="24"/>
        </w:rPr>
      </w:pPr>
      <w:r w:rsidRPr="000848D4">
        <w:rPr>
          <w:rFonts w:asciiTheme="minorHAnsi" w:eastAsia="Times New Roman" w:hAnsiTheme="minorHAnsi" w:cstheme="minorHAnsi"/>
          <w:b/>
          <w:sz w:val="24"/>
          <w:szCs w:val="24"/>
        </w:rPr>
        <w:t xml:space="preserve">Część </w:t>
      </w:r>
      <w:r w:rsidR="00906C4C">
        <w:rPr>
          <w:rFonts w:asciiTheme="minorHAnsi" w:eastAsia="Times New Roman" w:hAnsiTheme="minorHAnsi" w:cstheme="minorHAnsi"/>
          <w:b/>
          <w:sz w:val="24"/>
          <w:szCs w:val="24"/>
        </w:rPr>
        <w:t>2</w:t>
      </w:r>
      <w:r w:rsidRPr="000848D4">
        <w:rPr>
          <w:rFonts w:asciiTheme="minorHAnsi" w:eastAsia="Times New Roman" w:hAnsiTheme="minorHAnsi" w:cstheme="minorHAnsi"/>
          <w:b/>
          <w:sz w:val="24"/>
          <w:szCs w:val="24"/>
        </w:rPr>
        <w:t xml:space="preserve"> – </w:t>
      </w:r>
      <w:bookmarkStart w:id="0" w:name="_Hlk220072962"/>
      <w:r w:rsidR="00A522B3" w:rsidRPr="00A522B3">
        <w:rPr>
          <w:rFonts w:asciiTheme="minorHAnsi" w:eastAsia="Times New Roman" w:hAnsiTheme="minorHAnsi" w:cstheme="minorHAnsi"/>
          <w:b/>
          <w:sz w:val="24"/>
          <w:szCs w:val="24"/>
        </w:rPr>
        <w:t>Komora laminarna</w:t>
      </w:r>
      <w:bookmarkEnd w:id="0"/>
    </w:p>
    <w:p w14:paraId="7E3AB62D" w14:textId="74A23EF8" w:rsidR="00D04AD9" w:rsidRPr="000848D4" w:rsidRDefault="00D04AD9" w:rsidP="00DF3641">
      <w:pPr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2D6BEB03" w14:textId="77777777" w:rsidR="00FD1E32" w:rsidRPr="000848D4" w:rsidRDefault="00FD1E32" w:rsidP="00DF3641">
      <w:pPr>
        <w:rPr>
          <w:rFonts w:asciiTheme="minorHAnsi" w:eastAsia="Times New Roman" w:hAnsiTheme="minorHAnsi" w:cstheme="minorHAnsi"/>
          <w:b/>
          <w:sz w:val="24"/>
          <w:szCs w:val="24"/>
        </w:rPr>
      </w:pPr>
    </w:p>
    <w:tbl>
      <w:tblPr>
        <w:tblW w:w="5287" w:type="pct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5"/>
        <w:gridCol w:w="3710"/>
        <w:gridCol w:w="1129"/>
        <w:gridCol w:w="4665"/>
      </w:tblGrid>
      <w:tr w:rsidR="004D3078" w:rsidRPr="000848D4" w14:paraId="5E56297D" w14:textId="77777777" w:rsidTr="00D908D6">
        <w:trPr>
          <w:trHeight w:val="509"/>
        </w:trPr>
        <w:tc>
          <w:tcPr>
            <w:tcW w:w="2744" w:type="pct"/>
            <w:gridSpan w:val="3"/>
            <w:vAlign w:val="center"/>
          </w:tcPr>
          <w:p w14:paraId="2023A5F0" w14:textId="77777777" w:rsidR="004D3078" w:rsidRPr="000848D4" w:rsidRDefault="004D3078" w:rsidP="00D908D6">
            <w:pPr>
              <w:pStyle w:val="Tytu"/>
              <w:ind w:left="108"/>
              <w:rPr>
                <w:rFonts w:asciiTheme="minorHAnsi" w:hAnsiTheme="minorHAnsi" w:cstheme="minorHAnsi"/>
                <w:b w:val="0"/>
              </w:rPr>
            </w:pPr>
            <w:r w:rsidRPr="000848D4">
              <w:rPr>
                <w:rFonts w:asciiTheme="minorHAnsi" w:hAnsiTheme="minorHAnsi" w:cstheme="minorHAnsi"/>
                <w:b w:val="0"/>
              </w:rPr>
              <w:t>Produkt zamawiany</w:t>
            </w:r>
          </w:p>
        </w:tc>
        <w:tc>
          <w:tcPr>
            <w:tcW w:w="2256" w:type="pct"/>
            <w:vAlign w:val="center"/>
          </w:tcPr>
          <w:p w14:paraId="12A1A57B" w14:textId="77777777" w:rsidR="004D3078" w:rsidRPr="000848D4" w:rsidRDefault="004D3078" w:rsidP="00D908D6">
            <w:pPr>
              <w:pStyle w:val="Tytu"/>
              <w:ind w:left="108"/>
              <w:rPr>
                <w:rFonts w:asciiTheme="minorHAnsi" w:hAnsiTheme="minorHAnsi" w:cstheme="minorHAnsi"/>
                <w:b w:val="0"/>
              </w:rPr>
            </w:pPr>
            <w:r w:rsidRPr="000848D4">
              <w:rPr>
                <w:rFonts w:asciiTheme="minorHAnsi" w:hAnsiTheme="minorHAnsi" w:cstheme="minorHAnsi"/>
                <w:b w:val="0"/>
              </w:rPr>
              <w:t>Produkt oferowany</w:t>
            </w:r>
          </w:p>
        </w:tc>
      </w:tr>
      <w:tr w:rsidR="004D3078" w:rsidRPr="000848D4" w14:paraId="3843C526" w14:textId="77777777" w:rsidTr="00D908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15"/>
        </w:trPr>
        <w:tc>
          <w:tcPr>
            <w:tcW w:w="404" w:type="pct"/>
            <w:vAlign w:val="center"/>
          </w:tcPr>
          <w:p w14:paraId="2A827707" w14:textId="77777777" w:rsidR="004D3078" w:rsidRPr="000848D4" w:rsidRDefault="004D3078" w:rsidP="00D908D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L. p.</w:t>
            </w:r>
          </w:p>
        </w:tc>
        <w:tc>
          <w:tcPr>
            <w:tcW w:w="1794" w:type="pct"/>
            <w:tcBorders>
              <w:bottom w:val="single" w:sz="4" w:space="0" w:color="000000"/>
            </w:tcBorders>
            <w:vAlign w:val="center"/>
          </w:tcPr>
          <w:p w14:paraId="6A1D207B" w14:textId="77777777" w:rsidR="004D3078" w:rsidRPr="000848D4" w:rsidRDefault="004D3078" w:rsidP="00D908D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Wymagane parametry (cechy)</w:t>
            </w:r>
          </w:p>
        </w:tc>
        <w:tc>
          <w:tcPr>
            <w:tcW w:w="546" w:type="pct"/>
            <w:tcBorders>
              <w:bottom w:val="single" w:sz="4" w:space="0" w:color="000000"/>
            </w:tcBorders>
            <w:vAlign w:val="center"/>
          </w:tcPr>
          <w:p w14:paraId="7A73FFD2" w14:textId="77777777" w:rsidR="004D3078" w:rsidRPr="000848D4" w:rsidRDefault="004D3078" w:rsidP="00D908D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Ilość</w:t>
            </w:r>
          </w:p>
          <w:p w14:paraId="4F2A2621" w14:textId="77777777" w:rsidR="004D3078" w:rsidRPr="000848D4" w:rsidRDefault="004D3078" w:rsidP="00D908D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56" w:type="pct"/>
            <w:tcBorders>
              <w:bottom w:val="single" w:sz="4" w:space="0" w:color="000000"/>
            </w:tcBorders>
            <w:vAlign w:val="center"/>
          </w:tcPr>
          <w:p w14:paraId="1F05B029" w14:textId="77777777" w:rsidR="004D3078" w:rsidRPr="000848D4" w:rsidRDefault="004D3078" w:rsidP="00D908D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Oferowane parametry (dokładny opis)</w:t>
            </w:r>
          </w:p>
        </w:tc>
      </w:tr>
      <w:tr w:rsidR="004D3078" w:rsidRPr="000848D4" w14:paraId="142856DE" w14:textId="77777777" w:rsidTr="00D908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03"/>
        </w:trPr>
        <w:tc>
          <w:tcPr>
            <w:tcW w:w="404" w:type="pct"/>
            <w:tcBorders>
              <w:right w:val="single" w:sz="4" w:space="0" w:color="auto"/>
            </w:tcBorders>
            <w:vAlign w:val="center"/>
          </w:tcPr>
          <w:p w14:paraId="1AEF1BBF" w14:textId="77777777" w:rsidR="004D3078" w:rsidRPr="000848D4" w:rsidRDefault="004D3078" w:rsidP="004D3078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94" w:type="pct"/>
            <w:tcBorders>
              <w:left w:val="single" w:sz="4" w:space="0" w:color="auto"/>
            </w:tcBorders>
            <w:vAlign w:val="center"/>
          </w:tcPr>
          <w:p w14:paraId="25A916CA" w14:textId="77777777" w:rsidR="00A522B3" w:rsidRPr="00065141" w:rsidRDefault="00A522B3" w:rsidP="00A522B3">
            <w:pPr>
              <w:pStyle w:val="Akapitzlist"/>
              <w:spacing w:line="276" w:lineRule="auto"/>
              <w:ind w:left="360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Komora laminarna</w:t>
            </w:r>
          </w:p>
          <w:p w14:paraId="6208392A" w14:textId="398BE08A" w:rsidR="004D3078" w:rsidRPr="000848D4" w:rsidRDefault="004D3078" w:rsidP="00D908D6">
            <w:pPr>
              <w:suppressAutoHyphens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085E4BC" w14:textId="04340085" w:rsidR="004D3078" w:rsidRPr="000848D4" w:rsidRDefault="00A522B3" w:rsidP="00F3698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1 </w:t>
            </w:r>
            <w:r w:rsidR="004D3078" w:rsidRPr="000848D4">
              <w:rPr>
                <w:rFonts w:asciiTheme="minorHAnsi" w:hAnsiTheme="minorHAnsi" w:cstheme="minorHAnsi"/>
                <w:sz w:val="24"/>
                <w:szCs w:val="24"/>
              </w:rPr>
              <w:t>szt.</w:t>
            </w:r>
          </w:p>
        </w:tc>
        <w:tc>
          <w:tcPr>
            <w:tcW w:w="2256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A4F063" w14:textId="77777777" w:rsidR="004D3078" w:rsidRPr="000848D4" w:rsidRDefault="004D3078" w:rsidP="00D908D6">
            <w:pPr>
              <w:autoSpaceDE w:val="0"/>
              <w:autoSpaceDN w:val="0"/>
              <w:adjustRightInd w:val="0"/>
              <w:spacing w:before="24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1A6FBFA" w14:textId="77777777" w:rsidR="004D3078" w:rsidRPr="000848D4" w:rsidRDefault="004D3078" w:rsidP="00D908D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</w:t>
            </w:r>
          </w:p>
          <w:p w14:paraId="5E1D82E1" w14:textId="77777777" w:rsidR="00BE6794" w:rsidRPr="000848D4" w:rsidRDefault="00861CCD" w:rsidP="00BE679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 xml:space="preserve">producent, model, inne oznaczenia identyfikacyjne </w:t>
            </w:r>
            <w:proofErr w:type="gramStart"/>
            <w:r w:rsidR="00BE6794" w:rsidRPr="000848D4">
              <w:rPr>
                <w:rFonts w:asciiTheme="minorHAnsi" w:hAnsiTheme="minorHAnsi" w:cstheme="minorHAnsi"/>
                <w:sz w:val="24"/>
                <w:szCs w:val="24"/>
              </w:rPr>
              <w:t>Opis:</w:t>
            </w:r>
            <w:r w:rsidR="00F11209" w:rsidRPr="000848D4">
              <w:rPr>
                <w:rFonts w:asciiTheme="minorHAnsi" w:hAnsiTheme="minorHAnsi" w:cstheme="minorHAnsi"/>
                <w:sz w:val="24"/>
                <w:szCs w:val="24"/>
              </w:rPr>
              <w:t>…</w:t>
            </w:r>
            <w:proofErr w:type="gramEnd"/>
            <w:r w:rsidR="00F11209" w:rsidRPr="000848D4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</w:t>
            </w:r>
          </w:p>
          <w:p w14:paraId="2D32E282" w14:textId="77777777" w:rsidR="00BE6794" w:rsidRPr="000848D4" w:rsidRDefault="00BE6794" w:rsidP="00BE6794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848BA5D" w14:textId="77777777" w:rsidR="00D67A38" w:rsidRPr="000848D4" w:rsidRDefault="00D67A38" w:rsidP="00DF3641">
      <w:pPr>
        <w:rPr>
          <w:rFonts w:asciiTheme="minorHAnsi" w:eastAsia="Times New Roman" w:hAnsiTheme="minorHAnsi" w:cstheme="minorHAnsi"/>
          <w:sz w:val="24"/>
          <w:szCs w:val="24"/>
        </w:rPr>
      </w:pPr>
    </w:p>
    <w:p w14:paraId="092259FB" w14:textId="77777777" w:rsidR="00F11209" w:rsidRPr="000848D4" w:rsidRDefault="00F11209" w:rsidP="00D86208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5E29DA5" w14:textId="70F3308E" w:rsidR="00D86208" w:rsidRPr="000848D4" w:rsidRDefault="00D86208" w:rsidP="00D86208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0848D4">
        <w:rPr>
          <w:rFonts w:asciiTheme="minorHAnsi" w:hAnsiTheme="minorHAnsi" w:cstheme="minorHAnsi"/>
          <w:b/>
          <w:sz w:val="24"/>
          <w:szCs w:val="24"/>
        </w:rPr>
        <w:t xml:space="preserve">Część </w:t>
      </w:r>
      <w:r w:rsidR="00906C4C">
        <w:rPr>
          <w:rFonts w:asciiTheme="minorHAnsi" w:hAnsiTheme="minorHAnsi" w:cstheme="minorHAnsi"/>
          <w:b/>
          <w:sz w:val="24"/>
          <w:szCs w:val="24"/>
        </w:rPr>
        <w:t>3</w:t>
      </w:r>
      <w:r w:rsidRPr="000848D4">
        <w:rPr>
          <w:rFonts w:asciiTheme="minorHAnsi" w:hAnsiTheme="minorHAnsi" w:cstheme="minorHAnsi"/>
          <w:b/>
          <w:sz w:val="24"/>
          <w:szCs w:val="24"/>
        </w:rPr>
        <w:t xml:space="preserve"> – </w:t>
      </w:r>
      <w:bookmarkStart w:id="1" w:name="_Hlk220073013"/>
      <w:r w:rsidR="00A522B3" w:rsidRPr="00A522B3">
        <w:rPr>
          <w:rFonts w:asciiTheme="minorHAnsi" w:hAnsiTheme="minorHAnsi" w:cstheme="minorHAnsi"/>
          <w:b/>
          <w:sz w:val="24"/>
          <w:szCs w:val="24"/>
        </w:rPr>
        <w:t>Sprzęt do analizy liposomów</w:t>
      </w:r>
      <w:bookmarkEnd w:id="1"/>
    </w:p>
    <w:p w14:paraId="61C683E7" w14:textId="77777777" w:rsidR="00D86208" w:rsidRPr="000848D4" w:rsidRDefault="00D86208" w:rsidP="00DF3641">
      <w:pPr>
        <w:rPr>
          <w:rFonts w:asciiTheme="minorHAnsi" w:eastAsia="Times New Roman" w:hAnsiTheme="minorHAnsi" w:cstheme="minorHAnsi"/>
          <w:sz w:val="24"/>
          <w:szCs w:val="24"/>
        </w:rPr>
      </w:pPr>
    </w:p>
    <w:tbl>
      <w:tblPr>
        <w:tblW w:w="5287" w:type="pct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5"/>
        <w:gridCol w:w="3710"/>
        <w:gridCol w:w="1129"/>
        <w:gridCol w:w="4665"/>
      </w:tblGrid>
      <w:tr w:rsidR="00D86208" w:rsidRPr="000848D4" w14:paraId="3B6A8830" w14:textId="77777777" w:rsidTr="00D908D6">
        <w:trPr>
          <w:trHeight w:val="509"/>
        </w:trPr>
        <w:tc>
          <w:tcPr>
            <w:tcW w:w="2744" w:type="pct"/>
            <w:gridSpan w:val="3"/>
            <w:vAlign w:val="center"/>
          </w:tcPr>
          <w:p w14:paraId="17BF2144" w14:textId="77777777" w:rsidR="00D86208" w:rsidRPr="000848D4" w:rsidRDefault="00D86208" w:rsidP="00D908D6">
            <w:pPr>
              <w:pStyle w:val="Tytu"/>
              <w:ind w:left="108"/>
              <w:rPr>
                <w:rFonts w:asciiTheme="minorHAnsi" w:hAnsiTheme="minorHAnsi" w:cstheme="minorHAnsi"/>
                <w:b w:val="0"/>
              </w:rPr>
            </w:pPr>
            <w:r w:rsidRPr="000848D4">
              <w:rPr>
                <w:rFonts w:asciiTheme="minorHAnsi" w:hAnsiTheme="minorHAnsi" w:cstheme="minorHAnsi"/>
                <w:b w:val="0"/>
              </w:rPr>
              <w:t>Produkt zamawiany</w:t>
            </w:r>
          </w:p>
        </w:tc>
        <w:tc>
          <w:tcPr>
            <w:tcW w:w="2256" w:type="pct"/>
            <w:vAlign w:val="center"/>
          </w:tcPr>
          <w:p w14:paraId="1A6BFA35" w14:textId="77777777" w:rsidR="00D86208" w:rsidRPr="000848D4" w:rsidRDefault="00D86208" w:rsidP="00D908D6">
            <w:pPr>
              <w:pStyle w:val="Tytu"/>
              <w:ind w:left="108"/>
              <w:rPr>
                <w:rFonts w:asciiTheme="minorHAnsi" w:hAnsiTheme="minorHAnsi" w:cstheme="minorHAnsi"/>
                <w:b w:val="0"/>
              </w:rPr>
            </w:pPr>
            <w:r w:rsidRPr="000848D4">
              <w:rPr>
                <w:rFonts w:asciiTheme="minorHAnsi" w:hAnsiTheme="minorHAnsi" w:cstheme="minorHAnsi"/>
                <w:b w:val="0"/>
              </w:rPr>
              <w:t>Produkt oferowany</w:t>
            </w:r>
          </w:p>
        </w:tc>
      </w:tr>
      <w:tr w:rsidR="00D86208" w:rsidRPr="000848D4" w14:paraId="51F182C7" w14:textId="77777777" w:rsidTr="00D908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15"/>
        </w:trPr>
        <w:tc>
          <w:tcPr>
            <w:tcW w:w="404" w:type="pct"/>
            <w:vAlign w:val="center"/>
          </w:tcPr>
          <w:p w14:paraId="00F7777A" w14:textId="77777777" w:rsidR="00D86208" w:rsidRPr="000848D4" w:rsidRDefault="00D86208" w:rsidP="00D908D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L. p.</w:t>
            </w:r>
          </w:p>
        </w:tc>
        <w:tc>
          <w:tcPr>
            <w:tcW w:w="1794" w:type="pct"/>
            <w:tcBorders>
              <w:bottom w:val="single" w:sz="4" w:space="0" w:color="000000"/>
            </w:tcBorders>
            <w:vAlign w:val="center"/>
          </w:tcPr>
          <w:p w14:paraId="30AF3539" w14:textId="77777777" w:rsidR="00D86208" w:rsidRPr="000848D4" w:rsidRDefault="00D86208" w:rsidP="00D908D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Wymagane parametry (cechy)</w:t>
            </w:r>
          </w:p>
        </w:tc>
        <w:tc>
          <w:tcPr>
            <w:tcW w:w="546" w:type="pct"/>
            <w:tcBorders>
              <w:bottom w:val="single" w:sz="4" w:space="0" w:color="000000"/>
            </w:tcBorders>
            <w:vAlign w:val="center"/>
          </w:tcPr>
          <w:p w14:paraId="4C99A47F" w14:textId="77777777" w:rsidR="00D86208" w:rsidRPr="000848D4" w:rsidRDefault="00D86208" w:rsidP="00D908D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Ilość</w:t>
            </w:r>
          </w:p>
          <w:p w14:paraId="3D488AD8" w14:textId="77777777" w:rsidR="00D86208" w:rsidRPr="000848D4" w:rsidRDefault="00D86208" w:rsidP="00D908D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56" w:type="pct"/>
            <w:tcBorders>
              <w:bottom w:val="single" w:sz="4" w:space="0" w:color="000000"/>
            </w:tcBorders>
            <w:vAlign w:val="center"/>
          </w:tcPr>
          <w:p w14:paraId="23035571" w14:textId="77777777" w:rsidR="00D86208" w:rsidRPr="000848D4" w:rsidRDefault="00D86208" w:rsidP="00D908D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Oferowane parametry (dokładny opis)</w:t>
            </w:r>
          </w:p>
        </w:tc>
      </w:tr>
      <w:tr w:rsidR="00D86208" w:rsidRPr="000848D4" w14:paraId="6A7AF8F4" w14:textId="77777777" w:rsidTr="00D908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03"/>
        </w:trPr>
        <w:tc>
          <w:tcPr>
            <w:tcW w:w="404" w:type="pct"/>
            <w:tcBorders>
              <w:right w:val="single" w:sz="4" w:space="0" w:color="auto"/>
            </w:tcBorders>
            <w:vAlign w:val="center"/>
          </w:tcPr>
          <w:p w14:paraId="3932E502" w14:textId="77777777" w:rsidR="00D86208" w:rsidRPr="000848D4" w:rsidRDefault="00D86208" w:rsidP="00D86208">
            <w:pPr>
              <w:pStyle w:val="Akapitzlist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94" w:type="pct"/>
            <w:tcBorders>
              <w:left w:val="single" w:sz="4" w:space="0" w:color="auto"/>
            </w:tcBorders>
            <w:vAlign w:val="center"/>
          </w:tcPr>
          <w:p w14:paraId="708859F6" w14:textId="491302BF" w:rsidR="00D86208" w:rsidRPr="000848D4" w:rsidRDefault="00A522B3" w:rsidP="00F11209">
            <w:pPr>
              <w:suppressAutoHyphens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522B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Zestaw do przygotowania typu </w:t>
            </w:r>
            <w:proofErr w:type="spellStart"/>
            <w:r w:rsidRPr="00A522B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large</w:t>
            </w:r>
            <w:proofErr w:type="spellEnd"/>
            <w:r w:rsidRPr="00A522B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22B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unilamellar</w:t>
            </w:r>
            <w:proofErr w:type="spellEnd"/>
            <w:r w:rsidRPr="00A522B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22B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vesicles</w:t>
            </w:r>
            <w:proofErr w:type="spellEnd"/>
            <w:r w:rsidRPr="00A522B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(LUVET)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lub zestaw równoważny</w:t>
            </w:r>
          </w:p>
        </w:tc>
        <w:tc>
          <w:tcPr>
            <w:tcW w:w="546" w:type="pct"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9F02336" w14:textId="095FC853" w:rsidR="00D86208" w:rsidRPr="000848D4" w:rsidRDefault="00A522B3" w:rsidP="00F3698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D86208" w:rsidRPr="000848D4">
              <w:rPr>
                <w:rFonts w:asciiTheme="minorHAnsi" w:hAnsiTheme="minorHAnsi" w:cstheme="minorHAnsi"/>
                <w:sz w:val="24"/>
                <w:szCs w:val="24"/>
              </w:rPr>
              <w:t xml:space="preserve"> szt.</w:t>
            </w:r>
          </w:p>
        </w:tc>
        <w:tc>
          <w:tcPr>
            <w:tcW w:w="2256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83975F" w14:textId="77777777" w:rsidR="00D86208" w:rsidRPr="000848D4" w:rsidRDefault="00D86208" w:rsidP="00D908D6">
            <w:pPr>
              <w:autoSpaceDE w:val="0"/>
              <w:autoSpaceDN w:val="0"/>
              <w:adjustRightInd w:val="0"/>
              <w:spacing w:before="24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F52FFA9" w14:textId="77777777" w:rsidR="00D86208" w:rsidRPr="000848D4" w:rsidRDefault="00D86208" w:rsidP="00D908D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</w:t>
            </w:r>
          </w:p>
          <w:p w14:paraId="5E26E2AA" w14:textId="77777777" w:rsidR="00BE6794" w:rsidRPr="000848D4" w:rsidRDefault="00E85B4D" w:rsidP="00BE679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 xml:space="preserve">producent, model, inne oznaczenia identyfikacyjne </w:t>
            </w:r>
            <w:proofErr w:type="gramStart"/>
            <w:r w:rsidR="00BE6794" w:rsidRPr="000848D4">
              <w:rPr>
                <w:rFonts w:asciiTheme="minorHAnsi" w:hAnsiTheme="minorHAnsi" w:cstheme="minorHAnsi"/>
                <w:sz w:val="24"/>
                <w:szCs w:val="24"/>
              </w:rPr>
              <w:t>Opis:</w:t>
            </w:r>
            <w:r w:rsidR="00F11209" w:rsidRPr="000848D4">
              <w:rPr>
                <w:rFonts w:asciiTheme="minorHAnsi" w:hAnsiTheme="minorHAnsi" w:cstheme="minorHAnsi"/>
                <w:sz w:val="24"/>
                <w:szCs w:val="24"/>
              </w:rPr>
              <w:t>…</w:t>
            </w:r>
            <w:proofErr w:type="gramEnd"/>
            <w:r w:rsidR="00F11209" w:rsidRPr="000848D4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</w:t>
            </w:r>
            <w:proofErr w:type="gramStart"/>
            <w:r w:rsidR="00F11209" w:rsidRPr="000848D4">
              <w:rPr>
                <w:rFonts w:asciiTheme="minorHAnsi" w:hAnsiTheme="minorHAnsi" w:cstheme="minorHAnsi"/>
                <w:sz w:val="24"/>
                <w:szCs w:val="24"/>
              </w:rPr>
              <w:t>…….</w:t>
            </w:r>
            <w:proofErr w:type="gramEnd"/>
            <w:r w:rsidR="00F11209" w:rsidRPr="000848D4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14D27FBC" w14:textId="77777777" w:rsidR="00BE6794" w:rsidRPr="000848D4" w:rsidRDefault="00BE6794" w:rsidP="00D908D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AADA88C" w14:textId="77777777" w:rsidR="00722B7B" w:rsidRPr="000848D4" w:rsidRDefault="00722B7B" w:rsidP="00DF3641">
      <w:pPr>
        <w:rPr>
          <w:rFonts w:asciiTheme="minorHAnsi" w:eastAsia="Times New Roman" w:hAnsiTheme="minorHAnsi" w:cstheme="minorHAnsi"/>
          <w:sz w:val="24"/>
          <w:szCs w:val="24"/>
        </w:rPr>
      </w:pPr>
    </w:p>
    <w:p w14:paraId="4327B8A8" w14:textId="7A2AE41A" w:rsidR="00CA5FA0" w:rsidRPr="000848D4" w:rsidRDefault="00CA5FA0" w:rsidP="00CA5FA0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  <w:bookmarkStart w:id="2" w:name="_Hlk220137754"/>
      <w:r w:rsidRPr="000848D4">
        <w:rPr>
          <w:rFonts w:asciiTheme="minorHAnsi" w:hAnsiTheme="minorHAnsi" w:cstheme="minorHAnsi"/>
          <w:b/>
          <w:sz w:val="24"/>
          <w:szCs w:val="24"/>
        </w:rPr>
        <w:t xml:space="preserve">Część </w:t>
      </w:r>
      <w:r w:rsidR="00906C4C">
        <w:rPr>
          <w:rFonts w:asciiTheme="minorHAnsi" w:hAnsiTheme="minorHAnsi" w:cstheme="minorHAnsi"/>
          <w:b/>
          <w:sz w:val="24"/>
          <w:szCs w:val="24"/>
        </w:rPr>
        <w:t>4</w:t>
      </w:r>
      <w:r w:rsidRPr="000848D4">
        <w:rPr>
          <w:rFonts w:asciiTheme="minorHAnsi" w:hAnsiTheme="minorHAnsi" w:cstheme="minorHAnsi"/>
          <w:b/>
          <w:sz w:val="24"/>
          <w:szCs w:val="24"/>
        </w:rPr>
        <w:t xml:space="preserve"> – </w:t>
      </w:r>
      <w:bookmarkStart w:id="3" w:name="_Hlk220073054"/>
      <w:r w:rsidR="00A522B3" w:rsidRPr="00A522B3">
        <w:rPr>
          <w:rFonts w:asciiTheme="minorHAnsi" w:hAnsiTheme="minorHAnsi" w:cstheme="minorHAnsi"/>
          <w:b/>
          <w:sz w:val="24"/>
          <w:szCs w:val="24"/>
        </w:rPr>
        <w:t>Drukarka do etykiet</w:t>
      </w:r>
      <w:bookmarkEnd w:id="3"/>
    </w:p>
    <w:p w14:paraId="65E3EEE7" w14:textId="77777777" w:rsidR="00CA5FA0" w:rsidRPr="000848D4" w:rsidRDefault="00CA5FA0" w:rsidP="00CA5FA0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5287" w:type="pct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5"/>
        <w:gridCol w:w="3710"/>
        <w:gridCol w:w="1129"/>
        <w:gridCol w:w="4665"/>
      </w:tblGrid>
      <w:tr w:rsidR="00CA5FA0" w:rsidRPr="000848D4" w14:paraId="4156D96C" w14:textId="77777777" w:rsidTr="00D908D6">
        <w:trPr>
          <w:trHeight w:val="509"/>
        </w:trPr>
        <w:tc>
          <w:tcPr>
            <w:tcW w:w="2744" w:type="pct"/>
            <w:gridSpan w:val="3"/>
            <w:vAlign w:val="center"/>
          </w:tcPr>
          <w:p w14:paraId="74510701" w14:textId="77777777" w:rsidR="00CA5FA0" w:rsidRPr="000848D4" w:rsidRDefault="00CA5FA0" w:rsidP="00D908D6">
            <w:pPr>
              <w:pStyle w:val="Tytu"/>
              <w:ind w:left="108"/>
              <w:rPr>
                <w:rFonts w:asciiTheme="minorHAnsi" w:hAnsiTheme="minorHAnsi" w:cstheme="minorHAnsi"/>
                <w:b w:val="0"/>
              </w:rPr>
            </w:pPr>
            <w:r w:rsidRPr="000848D4">
              <w:rPr>
                <w:rFonts w:asciiTheme="minorHAnsi" w:hAnsiTheme="minorHAnsi" w:cstheme="minorHAnsi"/>
                <w:b w:val="0"/>
              </w:rPr>
              <w:t>Produkt zamawiany</w:t>
            </w:r>
          </w:p>
        </w:tc>
        <w:tc>
          <w:tcPr>
            <w:tcW w:w="2256" w:type="pct"/>
            <w:vAlign w:val="center"/>
          </w:tcPr>
          <w:p w14:paraId="6386B190" w14:textId="77777777" w:rsidR="00CA5FA0" w:rsidRPr="000848D4" w:rsidRDefault="00CA5FA0" w:rsidP="00D908D6">
            <w:pPr>
              <w:pStyle w:val="Tytu"/>
              <w:ind w:left="108"/>
              <w:rPr>
                <w:rFonts w:asciiTheme="minorHAnsi" w:hAnsiTheme="minorHAnsi" w:cstheme="minorHAnsi"/>
                <w:b w:val="0"/>
              </w:rPr>
            </w:pPr>
            <w:r w:rsidRPr="000848D4">
              <w:rPr>
                <w:rFonts w:asciiTheme="minorHAnsi" w:hAnsiTheme="minorHAnsi" w:cstheme="minorHAnsi"/>
                <w:b w:val="0"/>
              </w:rPr>
              <w:t>Produkt oferowany</w:t>
            </w:r>
          </w:p>
        </w:tc>
      </w:tr>
      <w:tr w:rsidR="00CA5FA0" w:rsidRPr="000848D4" w14:paraId="115D3D9C" w14:textId="77777777" w:rsidTr="00D908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15"/>
        </w:trPr>
        <w:tc>
          <w:tcPr>
            <w:tcW w:w="404" w:type="pct"/>
            <w:vAlign w:val="center"/>
          </w:tcPr>
          <w:p w14:paraId="3BDFE498" w14:textId="77777777" w:rsidR="00CA5FA0" w:rsidRPr="000848D4" w:rsidRDefault="00CA5FA0" w:rsidP="00D908D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L. p.</w:t>
            </w:r>
          </w:p>
        </w:tc>
        <w:tc>
          <w:tcPr>
            <w:tcW w:w="1794" w:type="pct"/>
            <w:tcBorders>
              <w:bottom w:val="single" w:sz="4" w:space="0" w:color="000000"/>
            </w:tcBorders>
            <w:vAlign w:val="center"/>
          </w:tcPr>
          <w:p w14:paraId="17516553" w14:textId="77777777" w:rsidR="00CA5FA0" w:rsidRPr="000848D4" w:rsidRDefault="00CA5FA0" w:rsidP="00D908D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Wymagane parametry (cechy)</w:t>
            </w:r>
          </w:p>
        </w:tc>
        <w:tc>
          <w:tcPr>
            <w:tcW w:w="546" w:type="pct"/>
            <w:tcBorders>
              <w:bottom w:val="single" w:sz="4" w:space="0" w:color="000000"/>
            </w:tcBorders>
            <w:vAlign w:val="center"/>
          </w:tcPr>
          <w:p w14:paraId="28A8ED48" w14:textId="77777777" w:rsidR="00CA5FA0" w:rsidRPr="000848D4" w:rsidRDefault="00CA5FA0" w:rsidP="00D908D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Ilość</w:t>
            </w:r>
          </w:p>
          <w:p w14:paraId="73A3AB9C" w14:textId="77777777" w:rsidR="00CA5FA0" w:rsidRPr="000848D4" w:rsidRDefault="00CA5FA0" w:rsidP="00D908D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56" w:type="pct"/>
            <w:tcBorders>
              <w:bottom w:val="single" w:sz="4" w:space="0" w:color="000000"/>
            </w:tcBorders>
            <w:vAlign w:val="center"/>
          </w:tcPr>
          <w:p w14:paraId="68FB724F" w14:textId="77777777" w:rsidR="00CA5FA0" w:rsidRPr="000848D4" w:rsidRDefault="00CA5FA0" w:rsidP="00D908D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Oferowane parametry (dokładny opis)</w:t>
            </w:r>
          </w:p>
        </w:tc>
      </w:tr>
      <w:tr w:rsidR="00CA5FA0" w:rsidRPr="000848D4" w14:paraId="4396088D" w14:textId="77777777" w:rsidTr="00D908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03"/>
        </w:trPr>
        <w:tc>
          <w:tcPr>
            <w:tcW w:w="404" w:type="pct"/>
            <w:tcBorders>
              <w:right w:val="single" w:sz="4" w:space="0" w:color="auto"/>
            </w:tcBorders>
            <w:vAlign w:val="center"/>
          </w:tcPr>
          <w:p w14:paraId="41113548" w14:textId="77777777" w:rsidR="00CA5FA0" w:rsidRPr="000848D4" w:rsidRDefault="00CA5FA0" w:rsidP="00CA5FA0">
            <w:pPr>
              <w:pStyle w:val="Akapitzlist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94" w:type="pct"/>
            <w:tcBorders>
              <w:left w:val="single" w:sz="4" w:space="0" w:color="auto"/>
            </w:tcBorders>
            <w:vAlign w:val="center"/>
          </w:tcPr>
          <w:p w14:paraId="4C35DA0E" w14:textId="39C80DB7" w:rsidR="00CA5FA0" w:rsidRPr="000848D4" w:rsidRDefault="00A522B3" w:rsidP="00D908D6">
            <w:pPr>
              <w:suppressAutoHyphens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522B3">
              <w:rPr>
                <w:rFonts w:asciiTheme="minorHAnsi" w:hAnsiTheme="minorHAnsi" w:cstheme="minorHAnsi"/>
                <w:b/>
                <w:sz w:val="24"/>
                <w:szCs w:val="24"/>
              </w:rPr>
              <w:t>Drukarka do etykiet</w:t>
            </w:r>
          </w:p>
        </w:tc>
        <w:tc>
          <w:tcPr>
            <w:tcW w:w="546" w:type="pct"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48FB2F31" w14:textId="77777777" w:rsidR="00CA5FA0" w:rsidRPr="000848D4" w:rsidRDefault="00CA5FA0" w:rsidP="00F3698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1 szt.</w:t>
            </w:r>
          </w:p>
        </w:tc>
        <w:tc>
          <w:tcPr>
            <w:tcW w:w="2256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4E380D" w14:textId="77777777" w:rsidR="00CA5FA0" w:rsidRPr="000848D4" w:rsidRDefault="00CA5FA0" w:rsidP="00D908D6">
            <w:pPr>
              <w:autoSpaceDE w:val="0"/>
              <w:autoSpaceDN w:val="0"/>
              <w:adjustRightInd w:val="0"/>
              <w:spacing w:before="24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EC92EFA" w14:textId="77777777" w:rsidR="00CA5FA0" w:rsidRPr="000848D4" w:rsidRDefault="00CA5FA0" w:rsidP="00D908D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</w:t>
            </w:r>
          </w:p>
          <w:p w14:paraId="471C0802" w14:textId="77777777" w:rsidR="00CA5FA0" w:rsidRPr="000848D4" w:rsidRDefault="00E85B4D" w:rsidP="00D908D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producent, model, inne oznaczenia identyfikacyjne</w:t>
            </w:r>
          </w:p>
          <w:p w14:paraId="196C10BE" w14:textId="77777777" w:rsidR="00BE6794" w:rsidRPr="000848D4" w:rsidRDefault="00BE6794" w:rsidP="00BE679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Opis:</w:t>
            </w:r>
            <w:r w:rsidR="00F11209" w:rsidRPr="000848D4">
              <w:rPr>
                <w:rFonts w:asciiTheme="minorHAnsi" w:hAnsiTheme="minorHAnsi" w:cstheme="minorHAnsi"/>
                <w:sz w:val="24"/>
                <w:szCs w:val="24"/>
              </w:rPr>
              <w:t>…</w:t>
            </w:r>
            <w:proofErr w:type="gramEnd"/>
            <w:r w:rsidR="00F11209" w:rsidRPr="000848D4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</w:t>
            </w:r>
          </w:p>
          <w:p w14:paraId="61CAFE98" w14:textId="77777777" w:rsidR="00BE6794" w:rsidRPr="000848D4" w:rsidRDefault="00BE6794" w:rsidP="00D908D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bookmarkEnd w:id="2"/>
    </w:tbl>
    <w:p w14:paraId="4D02BC6A" w14:textId="77777777" w:rsidR="000163AB" w:rsidRDefault="000163AB" w:rsidP="00DF3641">
      <w:pPr>
        <w:rPr>
          <w:rFonts w:asciiTheme="minorHAnsi" w:eastAsia="Times New Roman" w:hAnsiTheme="minorHAnsi" w:cstheme="minorHAnsi"/>
          <w:sz w:val="24"/>
          <w:szCs w:val="24"/>
        </w:rPr>
      </w:pPr>
    </w:p>
    <w:p w14:paraId="7B6F0CF4" w14:textId="77777777" w:rsidR="000163AB" w:rsidRPr="000848D4" w:rsidRDefault="000163AB" w:rsidP="00DF3641">
      <w:pPr>
        <w:rPr>
          <w:rFonts w:asciiTheme="minorHAnsi" w:eastAsia="Times New Roman" w:hAnsiTheme="minorHAnsi" w:cstheme="minorHAnsi"/>
          <w:sz w:val="24"/>
          <w:szCs w:val="24"/>
        </w:rPr>
      </w:pPr>
    </w:p>
    <w:p w14:paraId="5C4D8F66" w14:textId="2C71AD25" w:rsidR="000163AB" w:rsidRPr="00376718" w:rsidRDefault="000163AB" w:rsidP="00376718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0848D4">
        <w:rPr>
          <w:rFonts w:asciiTheme="minorHAnsi" w:hAnsiTheme="minorHAnsi" w:cstheme="minorHAnsi"/>
          <w:b/>
          <w:sz w:val="24"/>
          <w:szCs w:val="24"/>
        </w:rPr>
        <w:t xml:space="preserve">Część </w:t>
      </w:r>
      <w:r w:rsidR="00376718">
        <w:rPr>
          <w:rFonts w:asciiTheme="minorHAnsi" w:hAnsiTheme="minorHAnsi" w:cstheme="minorHAnsi"/>
          <w:b/>
          <w:sz w:val="24"/>
          <w:szCs w:val="24"/>
        </w:rPr>
        <w:t>5</w:t>
      </w:r>
      <w:r w:rsidRPr="000848D4">
        <w:rPr>
          <w:rFonts w:asciiTheme="minorHAnsi" w:hAnsiTheme="minorHAnsi" w:cstheme="minorHAnsi"/>
          <w:b/>
          <w:sz w:val="24"/>
          <w:szCs w:val="24"/>
        </w:rPr>
        <w:t xml:space="preserve"> – </w:t>
      </w:r>
      <w:bookmarkStart w:id="4" w:name="_Hlk220073088"/>
      <w:r w:rsidR="00376718" w:rsidRPr="00376718">
        <w:rPr>
          <w:rFonts w:asciiTheme="minorHAnsi" w:hAnsiTheme="minorHAnsi" w:cstheme="minorHAnsi"/>
          <w:b/>
          <w:sz w:val="24"/>
          <w:szCs w:val="24"/>
        </w:rPr>
        <w:t xml:space="preserve">Zestaw naczynek do liofilizatora </w:t>
      </w:r>
      <w:bookmarkEnd w:id="4"/>
    </w:p>
    <w:p w14:paraId="26831B4A" w14:textId="77777777" w:rsidR="000163AB" w:rsidRPr="000848D4" w:rsidRDefault="000163AB" w:rsidP="000163AB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5287" w:type="pct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5"/>
        <w:gridCol w:w="3710"/>
        <w:gridCol w:w="1129"/>
        <w:gridCol w:w="4665"/>
      </w:tblGrid>
      <w:tr w:rsidR="000163AB" w:rsidRPr="000848D4" w14:paraId="350D1FAC" w14:textId="77777777" w:rsidTr="000034F6">
        <w:trPr>
          <w:trHeight w:val="509"/>
        </w:trPr>
        <w:tc>
          <w:tcPr>
            <w:tcW w:w="2744" w:type="pct"/>
            <w:gridSpan w:val="3"/>
            <w:vAlign w:val="center"/>
          </w:tcPr>
          <w:p w14:paraId="0EBABA8E" w14:textId="77777777" w:rsidR="000163AB" w:rsidRPr="000848D4" w:rsidRDefault="000163AB" w:rsidP="000034F6">
            <w:pPr>
              <w:pStyle w:val="Tytu"/>
              <w:ind w:left="108"/>
              <w:rPr>
                <w:rFonts w:asciiTheme="minorHAnsi" w:hAnsiTheme="minorHAnsi" w:cstheme="minorHAnsi"/>
                <w:b w:val="0"/>
              </w:rPr>
            </w:pPr>
            <w:r w:rsidRPr="000848D4">
              <w:rPr>
                <w:rFonts w:asciiTheme="minorHAnsi" w:hAnsiTheme="minorHAnsi" w:cstheme="minorHAnsi"/>
                <w:b w:val="0"/>
              </w:rPr>
              <w:t>Produkt zamawiany</w:t>
            </w:r>
          </w:p>
        </w:tc>
        <w:tc>
          <w:tcPr>
            <w:tcW w:w="2256" w:type="pct"/>
            <w:vAlign w:val="center"/>
          </w:tcPr>
          <w:p w14:paraId="2C9396CE" w14:textId="77777777" w:rsidR="000163AB" w:rsidRPr="000848D4" w:rsidRDefault="000163AB" w:rsidP="000034F6">
            <w:pPr>
              <w:pStyle w:val="Tytu"/>
              <w:ind w:left="108"/>
              <w:rPr>
                <w:rFonts w:asciiTheme="minorHAnsi" w:hAnsiTheme="minorHAnsi" w:cstheme="minorHAnsi"/>
                <w:b w:val="0"/>
              </w:rPr>
            </w:pPr>
            <w:r w:rsidRPr="000848D4">
              <w:rPr>
                <w:rFonts w:asciiTheme="minorHAnsi" w:hAnsiTheme="minorHAnsi" w:cstheme="minorHAnsi"/>
                <w:b w:val="0"/>
              </w:rPr>
              <w:t>Produkt oferowany</w:t>
            </w:r>
          </w:p>
        </w:tc>
      </w:tr>
      <w:tr w:rsidR="000163AB" w:rsidRPr="000848D4" w14:paraId="40887FB9" w14:textId="77777777" w:rsidTr="000034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15"/>
        </w:trPr>
        <w:tc>
          <w:tcPr>
            <w:tcW w:w="404" w:type="pct"/>
            <w:vAlign w:val="center"/>
          </w:tcPr>
          <w:p w14:paraId="5384E439" w14:textId="77777777" w:rsidR="000163AB" w:rsidRPr="000848D4" w:rsidRDefault="000163AB" w:rsidP="000034F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L. p.</w:t>
            </w:r>
          </w:p>
        </w:tc>
        <w:tc>
          <w:tcPr>
            <w:tcW w:w="1794" w:type="pct"/>
            <w:tcBorders>
              <w:bottom w:val="single" w:sz="4" w:space="0" w:color="000000"/>
            </w:tcBorders>
            <w:vAlign w:val="center"/>
          </w:tcPr>
          <w:p w14:paraId="2C343746" w14:textId="77777777" w:rsidR="000163AB" w:rsidRPr="000848D4" w:rsidRDefault="000163AB" w:rsidP="000034F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Wymagane parametry (cechy)</w:t>
            </w:r>
          </w:p>
        </w:tc>
        <w:tc>
          <w:tcPr>
            <w:tcW w:w="546" w:type="pct"/>
            <w:tcBorders>
              <w:bottom w:val="single" w:sz="4" w:space="0" w:color="000000"/>
            </w:tcBorders>
            <w:vAlign w:val="center"/>
          </w:tcPr>
          <w:p w14:paraId="6A3946BA" w14:textId="77777777" w:rsidR="000163AB" w:rsidRPr="000848D4" w:rsidRDefault="000163AB" w:rsidP="000034F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Ilość</w:t>
            </w:r>
          </w:p>
          <w:p w14:paraId="325B46A8" w14:textId="77777777" w:rsidR="000163AB" w:rsidRPr="000848D4" w:rsidRDefault="000163AB" w:rsidP="000034F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56" w:type="pct"/>
            <w:tcBorders>
              <w:bottom w:val="single" w:sz="4" w:space="0" w:color="000000"/>
            </w:tcBorders>
            <w:vAlign w:val="center"/>
          </w:tcPr>
          <w:p w14:paraId="72B262E2" w14:textId="77777777" w:rsidR="000163AB" w:rsidRPr="000848D4" w:rsidRDefault="000163AB" w:rsidP="000034F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Oferowane parametry (dokładny opis)</w:t>
            </w:r>
          </w:p>
        </w:tc>
      </w:tr>
      <w:tr w:rsidR="000163AB" w:rsidRPr="000848D4" w14:paraId="67501534" w14:textId="77777777" w:rsidTr="000034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03"/>
        </w:trPr>
        <w:tc>
          <w:tcPr>
            <w:tcW w:w="404" w:type="pct"/>
            <w:tcBorders>
              <w:right w:val="single" w:sz="4" w:space="0" w:color="auto"/>
            </w:tcBorders>
            <w:vAlign w:val="center"/>
          </w:tcPr>
          <w:p w14:paraId="4F98AD5B" w14:textId="77777777" w:rsidR="000163AB" w:rsidRPr="000848D4" w:rsidRDefault="000163AB" w:rsidP="000163AB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94" w:type="pct"/>
            <w:tcBorders>
              <w:left w:val="single" w:sz="4" w:space="0" w:color="auto"/>
            </w:tcBorders>
            <w:vAlign w:val="center"/>
          </w:tcPr>
          <w:p w14:paraId="15978EEE" w14:textId="79C465DA" w:rsidR="00376718" w:rsidRPr="00065141" w:rsidRDefault="00376718" w:rsidP="00376718">
            <w:pPr>
              <w:pStyle w:val="Akapitzlist"/>
              <w:spacing w:line="276" w:lineRule="auto"/>
              <w:ind w:left="360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 xml:space="preserve">Zestaw naczynek do liofilizatora </w:t>
            </w:r>
            <w:r w:rsidR="00AB2835" w:rsidRPr="00AB2835">
              <w:rPr>
                <w:rFonts w:cs="Calibri"/>
                <w:b/>
                <w:sz w:val="24"/>
                <w:szCs w:val="24"/>
              </w:rPr>
              <w:t>typu FREEZONE 4,5l -84oC Stal</w:t>
            </w:r>
            <w:r w:rsidR="00AB2835">
              <w:rPr>
                <w:rFonts w:cs="Calibri"/>
                <w:b/>
                <w:sz w:val="24"/>
                <w:szCs w:val="24"/>
              </w:rPr>
              <w:t xml:space="preserve"> lub równoważny</w:t>
            </w:r>
          </w:p>
          <w:p w14:paraId="2F3F4B09" w14:textId="3B426142" w:rsidR="000163AB" w:rsidRPr="000848D4" w:rsidRDefault="000163AB" w:rsidP="000034F6">
            <w:pPr>
              <w:suppressAutoHyphens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A2E5CFB" w14:textId="77777777" w:rsidR="000163AB" w:rsidRPr="000848D4" w:rsidRDefault="000163AB" w:rsidP="000034F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1 szt.</w:t>
            </w:r>
          </w:p>
        </w:tc>
        <w:tc>
          <w:tcPr>
            <w:tcW w:w="2256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B1D250" w14:textId="77777777" w:rsidR="000163AB" w:rsidRPr="000848D4" w:rsidRDefault="000163AB" w:rsidP="000034F6">
            <w:pPr>
              <w:autoSpaceDE w:val="0"/>
              <w:autoSpaceDN w:val="0"/>
              <w:adjustRightInd w:val="0"/>
              <w:spacing w:before="24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3DE2BB0" w14:textId="77777777" w:rsidR="000163AB" w:rsidRPr="000848D4" w:rsidRDefault="000163AB" w:rsidP="000034F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</w:t>
            </w:r>
          </w:p>
          <w:p w14:paraId="2D3EFCF8" w14:textId="77777777" w:rsidR="000163AB" w:rsidRPr="000848D4" w:rsidRDefault="000163AB" w:rsidP="000034F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producent, model, inne oznaczenia identyfikacyjne</w:t>
            </w:r>
          </w:p>
          <w:p w14:paraId="647B7DA6" w14:textId="77777777" w:rsidR="000163AB" w:rsidRPr="000848D4" w:rsidRDefault="000163AB" w:rsidP="000034F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Opis:…</w:t>
            </w:r>
            <w:proofErr w:type="gramEnd"/>
            <w:r w:rsidRPr="000848D4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</w:t>
            </w:r>
          </w:p>
          <w:p w14:paraId="7090350D" w14:textId="77777777" w:rsidR="000163AB" w:rsidRPr="000848D4" w:rsidRDefault="000163AB" w:rsidP="000034F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E40EFC7" w14:textId="77777777" w:rsidR="003D3BE1" w:rsidRPr="000848D4" w:rsidRDefault="003D3BE1" w:rsidP="00DF3641">
      <w:pPr>
        <w:rPr>
          <w:rFonts w:asciiTheme="minorHAnsi" w:eastAsia="Times New Roman" w:hAnsiTheme="minorHAnsi" w:cstheme="minorHAnsi"/>
          <w:sz w:val="24"/>
          <w:szCs w:val="24"/>
        </w:rPr>
      </w:pPr>
    </w:p>
    <w:p w14:paraId="2C3B8188" w14:textId="77777777" w:rsidR="003D3BE1" w:rsidRPr="000848D4" w:rsidRDefault="003D3BE1" w:rsidP="00DF3641">
      <w:pPr>
        <w:rPr>
          <w:rFonts w:asciiTheme="minorHAnsi" w:eastAsia="Times New Roman" w:hAnsiTheme="minorHAnsi" w:cstheme="minorHAnsi"/>
          <w:sz w:val="24"/>
          <w:szCs w:val="24"/>
        </w:rPr>
      </w:pPr>
    </w:p>
    <w:p w14:paraId="01E508E4" w14:textId="77777777" w:rsidR="003D3BE1" w:rsidRPr="000848D4" w:rsidRDefault="003D3BE1" w:rsidP="00DF3641">
      <w:pPr>
        <w:rPr>
          <w:rFonts w:asciiTheme="minorHAnsi" w:eastAsia="Times New Roman" w:hAnsiTheme="minorHAnsi" w:cstheme="minorHAnsi"/>
          <w:sz w:val="24"/>
          <w:szCs w:val="24"/>
        </w:rPr>
      </w:pPr>
    </w:p>
    <w:p w14:paraId="4A92B512" w14:textId="77777777" w:rsidR="003D3BE1" w:rsidRPr="000848D4" w:rsidRDefault="003D3BE1" w:rsidP="00DF3641">
      <w:pPr>
        <w:rPr>
          <w:rFonts w:asciiTheme="minorHAnsi" w:eastAsia="Times New Roman" w:hAnsiTheme="minorHAnsi" w:cstheme="minorHAnsi"/>
          <w:sz w:val="24"/>
          <w:szCs w:val="24"/>
        </w:rPr>
      </w:pPr>
    </w:p>
    <w:p w14:paraId="79394DC0" w14:textId="77777777" w:rsidR="003D3BE1" w:rsidRPr="000848D4" w:rsidRDefault="003D3BE1" w:rsidP="00DF3641">
      <w:pPr>
        <w:rPr>
          <w:rFonts w:asciiTheme="minorHAnsi" w:eastAsia="Times New Roman" w:hAnsiTheme="minorHAnsi" w:cstheme="minorHAnsi"/>
          <w:sz w:val="24"/>
          <w:szCs w:val="24"/>
        </w:rPr>
      </w:pPr>
    </w:p>
    <w:p w14:paraId="2668CA45" w14:textId="77777777" w:rsidR="00DF3641" w:rsidRPr="000848D4" w:rsidRDefault="00DF3641" w:rsidP="00DF3641">
      <w:pPr>
        <w:rPr>
          <w:rFonts w:asciiTheme="minorHAnsi" w:eastAsia="Times New Roman" w:hAnsiTheme="minorHAnsi" w:cstheme="minorHAnsi"/>
          <w:sz w:val="24"/>
          <w:szCs w:val="24"/>
        </w:rPr>
      </w:pPr>
      <w:r w:rsidRPr="000848D4">
        <w:rPr>
          <w:rFonts w:asciiTheme="minorHAnsi" w:eastAsia="Times New Roman" w:hAnsiTheme="minorHAnsi" w:cstheme="minorHAnsi"/>
          <w:sz w:val="24"/>
          <w:szCs w:val="24"/>
        </w:rPr>
        <w:t>...................................</w:t>
      </w:r>
      <w:r w:rsidR="00D67A38" w:rsidRPr="000848D4">
        <w:rPr>
          <w:rFonts w:asciiTheme="minorHAnsi" w:eastAsia="Times New Roman" w:hAnsiTheme="minorHAnsi" w:cstheme="minorHAnsi"/>
          <w:sz w:val="24"/>
          <w:szCs w:val="24"/>
        </w:rPr>
        <w:t>..... dnia ................ 2022</w:t>
      </w:r>
      <w:r w:rsidRPr="000848D4">
        <w:rPr>
          <w:rFonts w:asciiTheme="minorHAnsi" w:eastAsia="Times New Roman" w:hAnsiTheme="minorHAnsi" w:cstheme="minorHAnsi"/>
          <w:sz w:val="24"/>
          <w:szCs w:val="24"/>
        </w:rPr>
        <w:t xml:space="preserve"> r.</w:t>
      </w:r>
    </w:p>
    <w:p w14:paraId="1D2474F0" w14:textId="77777777" w:rsidR="00DF3641" w:rsidRPr="000848D4" w:rsidRDefault="00DF3641" w:rsidP="00DF3641">
      <w:pPr>
        <w:rPr>
          <w:rFonts w:asciiTheme="minorHAnsi" w:hAnsiTheme="minorHAnsi" w:cstheme="minorHAnsi"/>
          <w:sz w:val="24"/>
          <w:szCs w:val="24"/>
        </w:rPr>
      </w:pPr>
    </w:p>
    <w:p w14:paraId="1AA6D3B0" w14:textId="77777777" w:rsidR="00DF3641" w:rsidRPr="000848D4" w:rsidRDefault="00646431" w:rsidP="00DF3641">
      <w:pPr>
        <w:autoSpaceDE w:val="0"/>
        <w:autoSpaceDN w:val="0"/>
        <w:adjustRightInd w:val="0"/>
        <w:jc w:val="right"/>
        <w:rPr>
          <w:rFonts w:asciiTheme="minorHAnsi" w:eastAsia="Times New Roman" w:hAnsiTheme="minorHAnsi" w:cstheme="minorHAnsi"/>
          <w:sz w:val="24"/>
          <w:szCs w:val="24"/>
        </w:rPr>
      </w:pPr>
      <w:r w:rsidRPr="000848D4">
        <w:rPr>
          <w:rFonts w:asciiTheme="minorHAnsi" w:eastAsia="Times New Roman" w:hAnsiTheme="minorHAnsi" w:cstheme="minorHAnsi"/>
          <w:sz w:val="24"/>
          <w:szCs w:val="24"/>
        </w:rPr>
        <w:t>………….</w:t>
      </w:r>
      <w:r w:rsidR="00DF3641" w:rsidRPr="000848D4">
        <w:rPr>
          <w:rFonts w:asciiTheme="minorHAnsi" w:eastAsia="Times New Roman" w:hAnsiTheme="minorHAnsi" w:cstheme="minorHAnsi"/>
          <w:sz w:val="24"/>
          <w:szCs w:val="24"/>
        </w:rPr>
        <w:t>.......................................................</w:t>
      </w:r>
    </w:p>
    <w:p w14:paraId="0D13B8C5" w14:textId="06B3B8D9" w:rsidR="00646431" w:rsidRPr="000848D4" w:rsidRDefault="00646431" w:rsidP="0064643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4"/>
          <w:szCs w:val="24"/>
        </w:rPr>
      </w:pPr>
      <w:r w:rsidRPr="000848D4">
        <w:rPr>
          <w:rFonts w:asciiTheme="minorHAnsi" w:eastAsia="Times New Roman" w:hAnsiTheme="minorHAnsi" w:cstheme="minorHAnsi"/>
          <w:sz w:val="24"/>
          <w:szCs w:val="24"/>
        </w:rPr>
        <w:t xml:space="preserve">                                                                 </w:t>
      </w:r>
      <w:r w:rsidR="00376718">
        <w:rPr>
          <w:rFonts w:asciiTheme="minorHAnsi" w:eastAsia="Times New Roman" w:hAnsiTheme="minorHAnsi" w:cstheme="minorHAnsi"/>
          <w:sz w:val="24"/>
          <w:szCs w:val="24"/>
        </w:rPr>
        <w:t xml:space="preserve">           </w:t>
      </w:r>
      <w:r w:rsidR="00DF3641" w:rsidRPr="000848D4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0848D4">
        <w:rPr>
          <w:rFonts w:asciiTheme="minorHAnsi" w:hAnsiTheme="minorHAnsi" w:cstheme="minorHAnsi"/>
          <w:sz w:val="24"/>
          <w:szCs w:val="24"/>
        </w:rPr>
        <w:t>podpis/y Wykonawcy lub osoby/osób uprawnionych do</w:t>
      </w:r>
      <w:r w:rsidRPr="000848D4">
        <w:rPr>
          <w:rFonts w:asciiTheme="minorHAnsi" w:hAnsiTheme="minorHAnsi" w:cstheme="minorHAnsi"/>
          <w:sz w:val="24"/>
          <w:szCs w:val="24"/>
        </w:rPr>
        <w:br/>
        <w:t xml:space="preserve">                                                                                    składania oświadczeń woli w imieniu Wykonawcy</w:t>
      </w:r>
    </w:p>
    <w:p w14:paraId="48A40906" w14:textId="77777777" w:rsidR="00DF3641" w:rsidRPr="000848D4" w:rsidRDefault="00DF3641" w:rsidP="007106D4">
      <w:pPr>
        <w:rPr>
          <w:rFonts w:asciiTheme="minorHAnsi" w:eastAsia="Times New Roman" w:hAnsiTheme="minorHAnsi" w:cstheme="minorHAnsi"/>
          <w:sz w:val="24"/>
          <w:szCs w:val="24"/>
        </w:rPr>
      </w:pPr>
    </w:p>
    <w:sectPr w:rsidR="00DF3641" w:rsidRPr="000848D4" w:rsidSect="009A221A">
      <w:headerReference w:type="default" r:id="rId9"/>
      <w:footerReference w:type="default" r:id="rId10"/>
      <w:pgSz w:w="11906" w:h="16838"/>
      <w:pgMar w:top="964" w:right="992" w:bottom="1135" w:left="1276" w:header="283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D917B" w14:textId="77777777" w:rsidR="00202CEC" w:rsidRDefault="00202CEC" w:rsidP="00DE05C3">
      <w:r>
        <w:separator/>
      </w:r>
    </w:p>
  </w:endnote>
  <w:endnote w:type="continuationSeparator" w:id="0">
    <w:p w14:paraId="7641D6DF" w14:textId="77777777" w:rsidR="00202CEC" w:rsidRDefault="00202CEC" w:rsidP="00DE0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36423012"/>
      <w:docPartObj>
        <w:docPartGallery w:val="Page Numbers (Bottom of Page)"/>
        <w:docPartUnique/>
      </w:docPartObj>
    </w:sdtPr>
    <w:sdtContent>
      <w:p w14:paraId="6F15C941" w14:textId="08398FD2" w:rsidR="00D908D6" w:rsidRDefault="00D908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5749">
          <w:rPr>
            <w:noProof/>
          </w:rPr>
          <w:t>3</w:t>
        </w:r>
        <w:r>
          <w:fldChar w:fldCharType="end"/>
        </w:r>
      </w:p>
    </w:sdtContent>
  </w:sdt>
  <w:p w14:paraId="31D6B69A" w14:textId="77777777" w:rsidR="00D908D6" w:rsidRDefault="00D908D6" w:rsidP="00734AD5">
    <w:pPr>
      <w:pStyle w:val="Stopka"/>
      <w:tabs>
        <w:tab w:val="left" w:pos="85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D976B" w14:textId="77777777" w:rsidR="00202CEC" w:rsidRDefault="00202CEC" w:rsidP="00DE05C3">
      <w:r>
        <w:separator/>
      </w:r>
    </w:p>
  </w:footnote>
  <w:footnote w:type="continuationSeparator" w:id="0">
    <w:p w14:paraId="69ED72F7" w14:textId="77777777" w:rsidR="00202CEC" w:rsidRDefault="00202CEC" w:rsidP="00DE05C3">
      <w:r>
        <w:continuationSeparator/>
      </w:r>
    </w:p>
  </w:footnote>
  <w:footnote w:id="1">
    <w:p w14:paraId="5C3E40A1" w14:textId="77777777" w:rsidR="00D908D6" w:rsidRPr="00BF19BE" w:rsidRDefault="00D908D6" w:rsidP="00DF3641">
      <w:pPr>
        <w:pStyle w:val="Tekstprzypisudolnego"/>
        <w:rPr>
          <w:sz w:val="18"/>
          <w:szCs w:val="18"/>
        </w:rPr>
      </w:pPr>
      <w:r w:rsidRPr="00BF19BE">
        <w:rPr>
          <w:rStyle w:val="Odwoanieprzypisudolnego"/>
          <w:sz w:val="18"/>
          <w:szCs w:val="18"/>
        </w:rPr>
        <w:footnoteRef/>
      </w:r>
      <w:r w:rsidRPr="00BF19BE">
        <w:rPr>
          <w:sz w:val="18"/>
          <w:szCs w:val="18"/>
        </w:rPr>
        <w:t xml:space="preserve"> Rozporządzenie Parlamentu Europejskiego i Rady (UE) 2016/679 z dnia 27 kwietnia 2016 r. w sprawie ochrony osób fizycznych </w:t>
      </w:r>
      <w:proofErr w:type="gramStart"/>
      <w:r w:rsidRPr="00BF19BE">
        <w:rPr>
          <w:sz w:val="18"/>
          <w:szCs w:val="18"/>
        </w:rPr>
        <w:t>w  związku</w:t>
      </w:r>
      <w:proofErr w:type="gramEnd"/>
      <w:r w:rsidRPr="00BF19BE">
        <w:rPr>
          <w:sz w:val="18"/>
          <w:szCs w:val="18"/>
        </w:rPr>
        <w:t xml:space="preserve">  </w:t>
      </w:r>
      <w:proofErr w:type="gramStart"/>
      <w:r w:rsidRPr="00BF19BE">
        <w:rPr>
          <w:sz w:val="18"/>
          <w:szCs w:val="18"/>
        </w:rPr>
        <w:t>z  przetwarzaniem</w:t>
      </w:r>
      <w:proofErr w:type="gramEnd"/>
      <w:r w:rsidRPr="00BF19BE">
        <w:rPr>
          <w:sz w:val="18"/>
          <w:szCs w:val="18"/>
        </w:rPr>
        <w:t xml:space="preserve">  </w:t>
      </w:r>
      <w:proofErr w:type="gramStart"/>
      <w:r w:rsidRPr="00BF19BE">
        <w:rPr>
          <w:sz w:val="18"/>
          <w:szCs w:val="18"/>
        </w:rPr>
        <w:t>danych  osobowych</w:t>
      </w:r>
      <w:proofErr w:type="gramEnd"/>
      <w:r w:rsidRPr="00BF19BE">
        <w:rPr>
          <w:sz w:val="18"/>
          <w:szCs w:val="18"/>
        </w:rPr>
        <w:t xml:space="preserve">  </w:t>
      </w:r>
      <w:proofErr w:type="gramStart"/>
      <w:r w:rsidRPr="00BF19BE">
        <w:rPr>
          <w:sz w:val="18"/>
          <w:szCs w:val="18"/>
        </w:rPr>
        <w:t>i  w</w:t>
      </w:r>
      <w:proofErr w:type="gramEnd"/>
      <w:r w:rsidRPr="00BF19BE">
        <w:rPr>
          <w:sz w:val="18"/>
          <w:szCs w:val="18"/>
        </w:rPr>
        <w:t xml:space="preserve">  </w:t>
      </w:r>
      <w:proofErr w:type="gramStart"/>
      <w:r w:rsidRPr="00BF19BE">
        <w:rPr>
          <w:sz w:val="18"/>
          <w:szCs w:val="18"/>
        </w:rPr>
        <w:t>sprawie  swobodnego</w:t>
      </w:r>
      <w:proofErr w:type="gramEnd"/>
      <w:r w:rsidRPr="00BF19BE">
        <w:rPr>
          <w:sz w:val="18"/>
          <w:szCs w:val="18"/>
        </w:rPr>
        <w:t xml:space="preserve">  </w:t>
      </w:r>
      <w:proofErr w:type="gramStart"/>
      <w:r w:rsidRPr="00BF19BE">
        <w:rPr>
          <w:sz w:val="18"/>
          <w:szCs w:val="18"/>
        </w:rPr>
        <w:t>przepływu  takich</w:t>
      </w:r>
      <w:proofErr w:type="gramEnd"/>
      <w:r w:rsidRPr="00BF19BE">
        <w:rPr>
          <w:sz w:val="18"/>
          <w:szCs w:val="18"/>
        </w:rPr>
        <w:t xml:space="preserve">  danych </w:t>
      </w:r>
      <w:proofErr w:type="gramStart"/>
      <w:r w:rsidRPr="00BF19BE">
        <w:rPr>
          <w:sz w:val="18"/>
          <w:szCs w:val="18"/>
        </w:rPr>
        <w:t>oraz  uchylenia</w:t>
      </w:r>
      <w:proofErr w:type="gramEnd"/>
      <w:r w:rsidRPr="00BF19BE">
        <w:rPr>
          <w:sz w:val="18"/>
          <w:szCs w:val="18"/>
        </w:rPr>
        <w:t xml:space="preserve">  dyrektywy 95/46/WE (ogólne rozporządzenie o ochronie danych) (Dz. Urz. UE L 119 z 04.05.2016, str. 1).</w:t>
      </w:r>
    </w:p>
  </w:footnote>
  <w:footnote w:id="2">
    <w:p w14:paraId="5B42512E" w14:textId="77777777" w:rsidR="00D908D6" w:rsidRDefault="00D908D6" w:rsidP="00DF3641">
      <w:pPr>
        <w:pStyle w:val="Tekstprzypisudolnego"/>
      </w:pPr>
      <w:r w:rsidRPr="00BF19BE">
        <w:rPr>
          <w:rStyle w:val="Odwoanieprzypisudolnego"/>
          <w:sz w:val="18"/>
          <w:szCs w:val="18"/>
        </w:rPr>
        <w:footnoteRef/>
      </w:r>
      <w:r w:rsidRPr="00BF19BE">
        <w:rPr>
          <w:sz w:val="18"/>
          <w:szCs w:val="18"/>
        </w:rPr>
        <w:t xml:space="preserve"> W przypadku gdy </w:t>
      </w:r>
      <w:r>
        <w:rPr>
          <w:sz w:val="18"/>
          <w:szCs w:val="18"/>
        </w:rPr>
        <w:t>Wykonawca</w:t>
      </w:r>
      <w:r w:rsidRPr="00BF19BE">
        <w:rPr>
          <w:sz w:val="18"/>
          <w:szCs w:val="18"/>
        </w:rPr>
        <w:t xml:space="preserve"> nie przekazuje danych osobowych innych niż bezpośrednio jego dotyczących </w:t>
      </w:r>
      <w:proofErr w:type="gramStart"/>
      <w:r w:rsidRPr="00BF19BE">
        <w:rPr>
          <w:sz w:val="18"/>
          <w:szCs w:val="18"/>
        </w:rPr>
        <w:t>lub  zachodzi</w:t>
      </w:r>
      <w:proofErr w:type="gramEnd"/>
      <w:r w:rsidRPr="00BF19BE">
        <w:rPr>
          <w:sz w:val="18"/>
          <w:szCs w:val="18"/>
        </w:rPr>
        <w:t xml:space="preserve"> wyłączenie stosowania obowiązku informacyjnego, stosownie do art. 13 ust. 4 lub art. 14 ust. 5 RODO treści oświadczenia </w:t>
      </w:r>
      <w:r>
        <w:rPr>
          <w:sz w:val="18"/>
          <w:szCs w:val="18"/>
        </w:rPr>
        <w:t>Wykonawca</w:t>
      </w:r>
      <w:r w:rsidRPr="00BF19BE">
        <w:rPr>
          <w:sz w:val="18"/>
          <w:szCs w:val="18"/>
        </w:rPr>
        <w:t xml:space="preserve">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D85B0" w14:textId="159CAD2A" w:rsidR="00D908D6" w:rsidRPr="00DA19D0" w:rsidRDefault="00DA19D0">
    <w:pPr>
      <w:pStyle w:val="Nagwek"/>
      <w:rPr>
        <w:rFonts w:asciiTheme="minorHAnsi" w:hAnsiTheme="minorHAnsi" w:cstheme="minorHAnsi"/>
        <w:sz w:val="24"/>
        <w:szCs w:val="24"/>
      </w:rPr>
    </w:pPr>
    <w:r w:rsidRPr="00DA19D0">
      <w:rPr>
        <w:rFonts w:asciiTheme="minorHAnsi" w:hAnsiTheme="minorHAnsi" w:cstheme="minorHAnsi"/>
        <w:sz w:val="24"/>
        <w:szCs w:val="24"/>
      </w:rPr>
      <w:t>KU</w:t>
    </w:r>
    <w:r w:rsidR="00D908D6" w:rsidRPr="00DA19D0">
      <w:rPr>
        <w:rFonts w:asciiTheme="minorHAnsi" w:hAnsiTheme="minorHAnsi" w:cstheme="minorHAnsi"/>
        <w:sz w:val="24"/>
        <w:szCs w:val="24"/>
      </w:rPr>
      <w:t>.2301.6.202</w:t>
    </w:r>
    <w:r w:rsidRPr="00DA19D0">
      <w:rPr>
        <w:rFonts w:asciiTheme="minorHAnsi" w:hAnsiTheme="minorHAnsi" w:cstheme="minorHAnsi"/>
        <w:sz w:val="24"/>
        <w:szCs w:val="24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489"/>
        </w:tabs>
        <w:ind w:left="489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196"/>
        </w:tabs>
        <w:ind w:left="1196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903"/>
        </w:tabs>
        <w:ind w:left="1903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610"/>
        </w:tabs>
        <w:ind w:left="2610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317"/>
        </w:tabs>
        <w:ind w:left="3317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024"/>
        </w:tabs>
        <w:ind w:left="4024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731"/>
        </w:tabs>
        <w:ind w:left="4731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438"/>
        </w:tabs>
        <w:ind w:left="5438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145"/>
        </w:tabs>
        <w:ind w:left="6145" w:hanging="283"/>
      </w:pPr>
      <w:rPr>
        <w:rFonts w:ascii="Symbol" w:hAnsi="Symbol" w:cs="OpenSymbol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  <w:lang w:val="pl-P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  <w:lang w:val="pl-P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  <w:lang w:val="pl-P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  <w:lang w:val="pl-P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  <w:lang w:val="pl-P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  <w:lang w:val="pl-P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  <w:lang w:val="pl-P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  <w:lang w:val="pl-P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  <w:lang w:val="pl-PL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  <w:lang w:val="pl-P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  <w:lang w:val="pl-P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  <w:lang w:val="pl-P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  <w:lang w:val="pl-P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  <w:lang w:val="pl-P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  <w:lang w:val="pl-P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  <w:lang w:val="pl-P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  <w:lang w:val="pl-P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  <w:lang w:val="pl-PL"/>
      </w:rPr>
    </w:lvl>
  </w:abstractNum>
  <w:abstractNum w:abstractNumId="6" w15:restartNumberingAfterBreak="0">
    <w:nsid w:val="00613A73"/>
    <w:multiLevelType w:val="hybridMultilevel"/>
    <w:tmpl w:val="D16EDF9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2EA0B56"/>
    <w:multiLevelType w:val="hybridMultilevel"/>
    <w:tmpl w:val="2878127C"/>
    <w:lvl w:ilvl="0" w:tplc="24786F0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9215C1"/>
    <w:multiLevelType w:val="hybridMultilevel"/>
    <w:tmpl w:val="D16EDF9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09F235A3"/>
    <w:multiLevelType w:val="hybridMultilevel"/>
    <w:tmpl w:val="898C2F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FD17ED"/>
    <w:multiLevelType w:val="hybridMultilevel"/>
    <w:tmpl w:val="554CC6FA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E00EE6"/>
    <w:multiLevelType w:val="hybridMultilevel"/>
    <w:tmpl w:val="D9C034E4"/>
    <w:lvl w:ilvl="0" w:tplc="6D20E4A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0686EAC"/>
    <w:multiLevelType w:val="hybridMultilevel"/>
    <w:tmpl w:val="096230B0"/>
    <w:lvl w:ilvl="0" w:tplc="24786F0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26874"/>
    <w:multiLevelType w:val="hybridMultilevel"/>
    <w:tmpl w:val="D9C034E4"/>
    <w:lvl w:ilvl="0" w:tplc="FFFFFFFF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CBC6618"/>
    <w:multiLevelType w:val="hybridMultilevel"/>
    <w:tmpl w:val="E17AB9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12F5F"/>
    <w:multiLevelType w:val="multilevel"/>
    <w:tmpl w:val="9402B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6" w15:restartNumberingAfterBreak="0">
    <w:nsid w:val="33976B3E"/>
    <w:multiLevelType w:val="hybridMultilevel"/>
    <w:tmpl w:val="013006D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6325547"/>
    <w:multiLevelType w:val="hybridMultilevel"/>
    <w:tmpl w:val="8FECE62C"/>
    <w:lvl w:ilvl="0" w:tplc="31CE369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902757"/>
    <w:multiLevelType w:val="hybridMultilevel"/>
    <w:tmpl w:val="A15A868C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C13AF6"/>
    <w:multiLevelType w:val="hybridMultilevel"/>
    <w:tmpl w:val="80944CF8"/>
    <w:lvl w:ilvl="0" w:tplc="2DB86FBE">
      <w:start w:val="1"/>
      <w:numFmt w:val="bullet"/>
      <w:lvlText w:val=""/>
      <w:lvlJc w:val="left"/>
      <w:pPr>
        <w:ind w:left="1003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0" w15:restartNumberingAfterBreak="0">
    <w:nsid w:val="40EA0C95"/>
    <w:multiLevelType w:val="multilevel"/>
    <w:tmpl w:val="9402B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1" w15:restartNumberingAfterBreak="0">
    <w:nsid w:val="41BF7D24"/>
    <w:multiLevelType w:val="hybridMultilevel"/>
    <w:tmpl w:val="0128C53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5D079AF"/>
    <w:multiLevelType w:val="hybridMultilevel"/>
    <w:tmpl w:val="E13C3820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6043889"/>
    <w:multiLevelType w:val="hybridMultilevel"/>
    <w:tmpl w:val="013006D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49494AC9"/>
    <w:multiLevelType w:val="hybridMultilevel"/>
    <w:tmpl w:val="D16EDF9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B6076F7"/>
    <w:multiLevelType w:val="hybridMultilevel"/>
    <w:tmpl w:val="013006D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BBE0452"/>
    <w:multiLevelType w:val="hybridMultilevel"/>
    <w:tmpl w:val="927042DC"/>
    <w:lvl w:ilvl="0" w:tplc="24786F0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0384663"/>
    <w:multiLevelType w:val="multilevel"/>
    <w:tmpl w:val="18724B48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28" w15:restartNumberingAfterBreak="0">
    <w:nsid w:val="56177F20"/>
    <w:multiLevelType w:val="hybridMultilevel"/>
    <w:tmpl w:val="D9C034E4"/>
    <w:lvl w:ilvl="0" w:tplc="6D20E4A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56DF6231"/>
    <w:multiLevelType w:val="hybridMultilevel"/>
    <w:tmpl w:val="D16EDF9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7F476D1"/>
    <w:multiLevelType w:val="hybridMultilevel"/>
    <w:tmpl w:val="013006D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8F50694"/>
    <w:multiLevelType w:val="hybridMultilevel"/>
    <w:tmpl w:val="E7D42D18"/>
    <w:lvl w:ilvl="0" w:tplc="66FADD4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AB779FC"/>
    <w:multiLevelType w:val="multilevel"/>
    <w:tmpl w:val="0BF40B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3" w15:restartNumberingAfterBreak="0">
    <w:nsid w:val="5BF52207"/>
    <w:multiLevelType w:val="hybridMultilevel"/>
    <w:tmpl w:val="2FC2B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1F22D4"/>
    <w:multiLevelType w:val="multilevel"/>
    <w:tmpl w:val="82B8384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35" w15:restartNumberingAfterBreak="0">
    <w:nsid w:val="6C5244EE"/>
    <w:multiLevelType w:val="hybridMultilevel"/>
    <w:tmpl w:val="D16EDF9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6E5F7464"/>
    <w:multiLevelType w:val="hybridMultilevel"/>
    <w:tmpl w:val="D9C034E4"/>
    <w:lvl w:ilvl="0" w:tplc="6D20E4A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1226EFB"/>
    <w:multiLevelType w:val="hybridMultilevel"/>
    <w:tmpl w:val="D8DAB338"/>
    <w:lvl w:ilvl="0" w:tplc="24786F0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915A64"/>
    <w:multiLevelType w:val="hybridMultilevel"/>
    <w:tmpl w:val="D9C034E4"/>
    <w:lvl w:ilvl="0" w:tplc="6D20E4A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49D75DE"/>
    <w:multiLevelType w:val="hybridMultilevel"/>
    <w:tmpl w:val="3BA211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823CC8"/>
    <w:multiLevelType w:val="hybridMultilevel"/>
    <w:tmpl w:val="013006D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8564E43"/>
    <w:multiLevelType w:val="hybridMultilevel"/>
    <w:tmpl w:val="D16EDF98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788558B3"/>
    <w:multiLevelType w:val="hybridMultilevel"/>
    <w:tmpl w:val="013006D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7D8A6274"/>
    <w:multiLevelType w:val="hybridMultilevel"/>
    <w:tmpl w:val="D16EDF9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 w15:restartNumberingAfterBreak="0">
    <w:nsid w:val="7FAB2AAA"/>
    <w:multiLevelType w:val="hybridMultilevel"/>
    <w:tmpl w:val="D16EDF9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89358605">
    <w:abstractNumId w:val="34"/>
  </w:num>
  <w:num w:numId="2" w16cid:durableId="1071270306">
    <w:abstractNumId w:val="15"/>
  </w:num>
  <w:num w:numId="3" w16cid:durableId="172427579">
    <w:abstractNumId w:val="32"/>
  </w:num>
  <w:num w:numId="4" w16cid:durableId="392773829">
    <w:abstractNumId w:val="18"/>
  </w:num>
  <w:num w:numId="5" w16cid:durableId="2079476303">
    <w:abstractNumId w:val="19"/>
  </w:num>
  <w:num w:numId="6" w16cid:durableId="1960254840">
    <w:abstractNumId w:val="9"/>
  </w:num>
  <w:num w:numId="7" w16cid:durableId="1779519594">
    <w:abstractNumId w:val="33"/>
  </w:num>
  <w:num w:numId="8" w16cid:durableId="1772162521">
    <w:abstractNumId w:val="39"/>
  </w:num>
  <w:num w:numId="9" w16cid:durableId="57478547">
    <w:abstractNumId w:val="14"/>
  </w:num>
  <w:num w:numId="10" w16cid:durableId="1873155497">
    <w:abstractNumId w:val="17"/>
  </w:num>
  <w:num w:numId="11" w16cid:durableId="1090586698">
    <w:abstractNumId w:val="27"/>
  </w:num>
  <w:num w:numId="12" w16cid:durableId="733087728">
    <w:abstractNumId w:val="10"/>
  </w:num>
  <w:num w:numId="13" w16cid:durableId="2030252376">
    <w:abstractNumId w:val="35"/>
  </w:num>
  <w:num w:numId="14" w16cid:durableId="1955937507">
    <w:abstractNumId w:val="28"/>
  </w:num>
  <w:num w:numId="15" w16cid:durableId="104741351">
    <w:abstractNumId w:val="21"/>
  </w:num>
  <w:num w:numId="16" w16cid:durableId="1078476995">
    <w:abstractNumId w:val="30"/>
  </w:num>
  <w:num w:numId="17" w16cid:durableId="878055809">
    <w:abstractNumId w:val="16"/>
  </w:num>
  <w:num w:numId="18" w16cid:durableId="1813138798">
    <w:abstractNumId w:val="23"/>
  </w:num>
  <w:num w:numId="19" w16cid:durableId="2111050961">
    <w:abstractNumId w:val="25"/>
  </w:num>
  <w:num w:numId="20" w16cid:durableId="983854681">
    <w:abstractNumId w:val="42"/>
  </w:num>
  <w:num w:numId="21" w16cid:durableId="34474739">
    <w:abstractNumId w:val="40"/>
  </w:num>
  <w:num w:numId="22" w16cid:durableId="1294873264">
    <w:abstractNumId w:val="20"/>
  </w:num>
  <w:num w:numId="23" w16cid:durableId="1374696089">
    <w:abstractNumId w:val="26"/>
  </w:num>
  <w:num w:numId="24" w16cid:durableId="585770338">
    <w:abstractNumId w:val="37"/>
  </w:num>
  <w:num w:numId="25" w16cid:durableId="1769814786">
    <w:abstractNumId w:val="7"/>
  </w:num>
  <w:num w:numId="26" w16cid:durableId="922450087">
    <w:abstractNumId w:val="12"/>
  </w:num>
  <w:num w:numId="27" w16cid:durableId="190268692">
    <w:abstractNumId w:val="24"/>
  </w:num>
  <w:num w:numId="28" w16cid:durableId="957952038">
    <w:abstractNumId w:val="43"/>
  </w:num>
  <w:num w:numId="29" w16cid:durableId="904073144">
    <w:abstractNumId w:val="8"/>
  </w:num>
  <w:num w:numId="30" w16cid:durableId="692682687">
    <w:abstractNumId w:val="29"/>
  </w:num>
  <w:num w:numId="31" w16cid:durableId="517080190">
    <w:abstractNumId w:val="44"/>
  </w:num>
  <w:num w:numId="32" w16cid:durableId="1069233603">
    <w:abstractNumId w:val="6"/>
  </w:num>
  <w:num w:numId="33" w16cid:durableId="1866794056">
    <w:abstractNumId w:val="11"/>
  </w:num>
  <w:num w:numId="34" w16cid:durableId="1025442944">
    <w:abstractNumId w:val="31"/>
  </w:num>
  <w:num w:numId="35" w16cid:durableId="1536426646">
    <w:abstractNumId w:val="38"/>
  </w:num>
  <w:num w:numId="36" w16cid:durableId="480315727">
    <w:abstractNumId w:val="36"/>
  </w:num>
  <w:num w:numId="37" w16cid:durableId="458380550">
    <w:abstractNumId w:val="41"/>
  </w:num>
  <w:num w:numId="38" w16cid:durableId="1186751415">
    <w:abstractNumId w:val="22"/>
  </w:num>
  <w:num w:numId="39" w16cid:durableId="472066089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05C3"/>
    <w:rsid w:val="000008ED"/>
    <w:rsid w:val="00003C06"/>
    <w:rsid w:val="00007ECE"/>
    <w:rsid w:val="00012627"/>
    <w:rsid w:val="0001321D"/>
    <w:rsid w:val="00013678"/>
    <w:rsid w:val="000163AB"/>
    <w:rsid w:val="000172A1"/>
    <w:rsid w:val="00030897"/>
    <w:rsid w:val="0003147A"/>
    <w:rsid w:val="000315EA"/>
    <w:rsid w:val="00032395"/>
    <w:rsid w:val="00032464"/>
    <w:rsid w:val="00042384"/>
    <w:rsid w:val="00042CD0"/>
    <w:rsid w:val="0004585A"/>
    <w:rsid w:val="0004668C"/>
    <w:rsid w:val="00050679"/>
    <w:rsid w:val="00053F70"/>
    <w:rsid w:val="00054F62"/>
    <w:rsid w:val="000555CF"/>
    <w:rsid w:val="00071469"/>
    <w:rsid w:val="0007468A"/>
    <w:rsid w:val="00076EE4"/>
    <w:rsid w:val="00080597"/>
    <w:rsid w:val="000831BE"/>
    <w:rsid w:val="000848D4"/>
    <w:rsid w:val="000A515B"/>
    <w:rsid w:val="000A730E"/>
    <w:rsid w:val="000B0339"/>
    <w:rsid w:val="000B0E4E"/>
    <w:rsid w:val="000C2F5A"/>
    <w:rsid w:val="000D0249"/>
    <w:rsid w:val="000D42F5"/>
    <w:rsid w:val="000D500C"/>
    <w:rsid w:val="000E0300"/>
    <w:rsid w:val="000E3172"/>
    <w:rsid w:val="000E41B0"/>
    <w:rsid w:val="000F56B7"/>
    <w:rsid w:val="001021DE"/>
    <w:rsid w:val="00111E0A"/>
    <w:rsid w:val="0012094E"/>
    <w:rsid w:val="0012383A"/>
    <w:rsid w:val="00142A8D"/>
    <w:rsid w:val="00153C53"/>
    <w:rsid w:val="00156B3D"/>
    <w:rsid w:val="00163AA6"/>
    <w:rsid w:val="00170874"/>
    <w:rsid w:val="0017207F"/>
    <w:rsid w:val="00174179"/>
    <w:rsid w:val="00175275"/>
    <w:rsid w:val="001769D4"/>
    <w:rsid w:val="00183C15"/>
    <w:rsid w:val="00183FC5"/>
    <w:rsid w:val="00195A6D"/>
    <w:rsid w:val="001A1A10"/>
    <w:rsid w:val="001A58BB"/>
    <w:rsid w:val="001A59E5"/>
    <w:rsid w:val="001B2A00"/>
    <w:rsid w:val="001B4956"/>
    <w:rsid w:val="001C1509"/>
    <w:rsid w:val="001C562E"/>
    <w:rsid w:val="001D3B03"/>
    <w:rsid w:val="001D7E89"/>
    <w:rsid w:val="001E374C"/>
    <w:rsid w:val="001E4D28"/>
    <w:rsid w:val="001F339F"/>
    <w:rsid w:val="001F5936"/>
    <w:rsid w:val="00202490"/>
    <w:rsid w:val="00202CEC"/>
    <w:rsid w:val="0021512E"/>
    <w:rsid w:val="00227222"/>
    <w:rsid w:val="00230025"/>
    <w:rsid w:val="002339CF"/>
    <w:rsid w:val="00233CE0"/>
    <w:rsid w:val="002371EC"/>
    <w:rsid w:val="00260876"/>
    <w:rsid w:val="00261894"/>
    <w:rsid w:val="002634F9"/>
    <w:rsid w:val="002637EC"/>
    <w:rsid w:val="002640F1"/>
    <w:rsid w:val="0027347C"/>
    <w:rsid w:val="00284C36"/>
    <w:rsid w:val="00294B50"/>
    <w:rsid w:val="002964A0"/>
    <w:rsid w:val="0029761E"/>
    <w:rsid w:val="002A02B1"/>
    <w:rsid w:val="002A5859"/>
    <w:rsid w:val="002B2359"/>
    <w:rsid w:val="002B6230"/>
    <w:rsid w:val="002C20B6"/>
    <w:rsid w:val="002C282B"/>
    <w:rsid w:val="002D0B13"/>
    <w:rsid w:val="002D4457"/>
    <w:rsid w:val="002D4DB6"/>
    <w:rsid w:val="002D677E"/>
    <w:rsid w:val="002E03DE"/>
    <w:rsid w:val="002E3905"/>
    <w:rsid w:val="002E493F"/>
    <w:rsid w:val="002F0B32"/>
    <w:rsid w:val="002F2340"/>
    <w:rsid w:val="002F3586"/>
    <w:rsid w:val="002F38CB"/>
    <w:rsid w:val="002F5DC1"/>
    <w:rsid w:val="002F6B01"/>
    <w:rsid w:val="00301C34"/>
    <w:rsid w:val="003044AF"/>
    <w:rsid w:val="00310148"/>
    <w:rsid w:val="00312F2B"/>
    <w:rsid w:val="003154D9"/>
    <w:rsid w:val="00324F0A"/>
    <w:rsid w:val="00330420"/>
    <w:rsid w:val="0033075C"/>
    <w:rsid w:val="0033080F"/>
    <w:rsid w:val="003355F1"/>
    <w:rsid w:val="00335923"/>
    <w:rsid w:val="00336715"/>
    <w:rsid w:val="0033693B"/>
    <w:rsid w:val="00344776"/>
    <w:rsid w:val="003451BD"/>
    <w:rsid w:val="003468F7"/>
    <w:rsid w:val="00350EC2"/>
    <w:rsid w:val="003521C1"/>
    <w:rsid w:val="0035403E"/>
    <w:rsid w:val="0035490C"/>
    <w:rsid w:val="00357D56"/>
    <w:rsid w:val="00376718"/>
    <w:rsid w:val="00376D34"/>
    <w:rsid w:val="003817B7"/>
    <w:rsid w:val="00381AB2"/>
    <w:rsid w:val="00382253"/>
    <w:rsid w:val="00382D0C"/>
    <w:rsid w:val="003834D2"/>
    <w:rsid w:val="0039086B"/>
    <w:rsid w:val="00391097"/>
    <w:rsid w:val="00392F3A"/>
    <w:rsid w:val="003949CE"/>
    <w:rsid w:val="00396BF9"/>
    <w:rsid w:val="003A0712"/>
    <w:rsid w:val="003A1BC3"/>
    <w:rsid w:val="003A1EB1"/>
    <w:rsid w:val="003A225C"/>
    <w:rsid w:val="003A3309"/>
    <w:rsid w:val="003A5DA9"/>
    <w:rsid w:val="003A7066"/>
    <w:rsid w:val="003B045D"/>
    <w:rsid w:val="003B0E52"/>
    <w:rsid w:val="003C4B19"/>
    <w:rsid w:val="003C7F37"/>
    <w:rsid w:val="003D3BE1"/>
    <w:rsid w:val="003D63BA"/>
    <w:rsid w:val="003D6850"/>
    <w:rsid w:val="003E2D3E"/>
    <w:rsid w:val="003E3385"/>
    <w:rsid w:val="003E3AA0"/>
    <w:rsid w:val="003E4E7F"/>
    <w:rsid w:val="003E7FCB"/>
    <w:rsid w:val="003F2EF8"/>
    <w:rsid w:val="003F39D8"/>
    <w:rsid w:val="00400A62"/>
    <w:rsid w:val="00405AA0"/>
    <w:rsid w:val="00410044"/>
    <w:rsid w:val="004154D5"/>
    <w:rsid w:val="004215B3"/>
    <w:rsid w:val="00442A66"/>
    <w:rsid w:val="0044393B"/>
    <w:rsid w:val="004443A3"/>
    <w:rsid w:val="00446F04"/>
    <w:rsid w:val="004507D0"/>
    <w:rsid w:val="00451BEE"/>
    <w:rsid w:val="0045247D"/>
    <w:rsid w:val="00460A47"/>
    <w:rsid w:val="00461F8B"/>
    <w:rsid w:val="00462451"/>
    <w:rsid w:val="004650DE"/>
    <w:rsid w:val="00474097"/>
    <w:rsid w:val="00474549"/>
    <w:rsid w:val="00474DFB"/>
    <w:rsid w:val="00484C05"/>
    <w:rsid w:val="004943E5"/>
    <w:rsid w:val="004A028D"/>
    <w:rsid w:val="004A15B4"/>
    <w:rsid w:val="004B54DB"/>
    <w:rsid w:val="004B7740"/>
    <w:rsid w:val="004C3D69"/>
    <w:rsid w:val="004C4B7E"/>
    <w:rsid w:val="004C4BAF"/>
    <w:rsid w:val="004C5E3A"/>
    <w:rsid w:val="004D1A78"/>
    <w:rsid w:val="004D2BB4"/>
    <w:rsid w:val="004D3078"/>
    <w:rsid w:val="004D619A"/>
    <w:rsid w:val="004E58DC"/>
    <w:rsid w:val="004F0B3F"/>
    <w:rsid w:val="004F54D8"/>
    <w:rsid w:val="004F75BA"/>
    <w:rsid w:val="00500C05"/>
    <w:rsid w:val="005066F3"/>
    <w:rsid w:val="00506E43"/>
    <w:rsid w:val="00507A77"/>
    <w:rsid w:val="005103A2"/>
    <w:rsid w:val="0052246A"/>
    <w:rsid w:val="005238DF"/>
    <w:rsid w:val="00527C07"/>
    <w:rsid w:val="00537EFE"/>
    <w:rsid w:val="00540FAC"/>
    <w:rsid w:val="0054202C"/>
    <w:rsid w:val="00542CE7"/>
    <w:rsid w:val="00547E6D"/>
    <w:rsid w:val="00550F3C"/>
    <w:rsid w:val="005534F7"/>
    <w:rsid w:val="005547ED"/>
    <w:rsid w:val="005570C3"/>
    <w:rsid w:val="00560712"/>
    <w:rsid w:val="00563DFA"/>
    <w:rsid w:val="0056496D"/>
    <w:rsid w:val="00572586"/>
    <w:rsid w:val="00587B74"/>
    <w:rsid w:val="00587BDD"/>
    <w:rsid w:val="005917AD"/>
    <w:rsid w:val="00591FF1"/>
    <w:rsid w:val="005965F3"/>
    <w:rsid w:val="005969CB"/>
    <w:rsid w:val="005A0279"/>
    <w:rsid w:val="005A65BB"/>
    <w:rsid w:val="005B062A"/>
    <w:rsid w:val="005B0D3A"/>
    <w:rsid w:val="005B177A"/>
    <w:rsid w:val="005B1930"/>
    <w:rsid w:val="005B3D1D"/>
    <w:rsid w:val="005C76C0"/>
    <w:rsid w:val="005D219D"/>
    <w:rsid w:val="005D2365"/>
    <w:rsid w:val="005D40DE"/>
    <w:rsid w:val="005E1A5C"/>
    <w:rsid w:val="005E3886"/>
    <w:rsid w:val="005E7D3F"/>
    <w:rsid w:val="005F0F0E"/>
    <w:rsid w:val="005F2E67"/>
    <w:rsid w:val="005F3B21"/>
    <w:rsid w:val="005F5DBF"/>
    <w:rsid w:val="00600F0A"/>
    <w:rsid w:val="006018E3"/>
    <w:rsid w:val="00603CEC"/>
    <w:rsid w:val="00606D55"/>
    <w:rsid w:val="006139F1"/>
    <w:rsid w:val="006146D9"/>
    <w:rsid w:val="00616B0E"/>
    <w:rsid w:val="006213D3"/>
    <w:rsid w:val="006260CC"/>
    <w:rsid w:val="0062696A"/>
    <w:rsid w:val="0063701E"/>
    <w:rsid w:val="006373E4"/>
    <w:rsid w:val="0064409D"/>
    <w:rsid w:val="00646431"/>
    <w:rsid w:val="00657955"/>
    <w:rsid w:val="00657AE0"/>
    <w:rsid w:val="00660419"/>
    <w:rsid w:val="00671BB7"/>
    <w:rsid w:val="00672821"/>
    <w:rsid w:val="00675389"/>
    <w:rsid w:val="00681145"/>
    <w:rsid w:val="00692DB4"/>
    <w:rsid w:val="0069542A"/>
    <w:rsid w:val="00696613"/>
    <w:rsid w:val="00696A52"/>
    <w:rsid w:val="006A0F59"/>
    <w:rsid w:val="006A45D8"/>
    <w:rsid w:val="006A5946"/>
    <w:rsid w:val="006A5B74"/>
    <w:rsid w:val="006B448A"/>
    <w:rsid w:val="006B4900"/>
    <w:rsid w:val="006B52A7"/>
    <w:rsid w:val="006B7CFF"/>
    <w:rsid w:val="006C0FCF"/>
    <w:rsid w:val="006C460D"/>
    <w:rsid w:val="006C4779"/>
    <w:rsid w:val="006D607D"/>
    <w:rsid w:val="006E5BC9"/>
    <w:rsid w:val="006F173D"/>
    <w:rsid w:val="00700CBA"/>
    <w:rsid w:val="007045DD"/>
    <w:rsid w:val="00705E05"/>
    <w:rsid w:val="00706150"/>
    <w:rsid w:val="007106D4"/>
    <w:rsid w:val="0071190D"/>
    <w:rsid w:val="00712B70"/>
    <w:rsid w:val="00713DED"/>
    <w:rsid w:val="00714585"/>
    <w:rsid w:val="00715372"/>
    <w:rsid w:val="00720F0C"/>
    <w:rsid w:val="00722B7B"/>
    <w:rsid w:val="0072670D"/>
    <w:rsid w:val="0073170E"/>
    <w:rsid w:val="00733066"/>
    <w:rsid w:val="00734AD5"/>
    <w:rsid w:val="0075281C"/>
    <w:rsid w:val="00752D2F"/>
    <w:rsid w:val="007541D4"/>
    <w:rsid w:val="00760BB1"/>
    <w:rsid w:val="007666E2"/>
    <w:rsid w:val="00766866"/>
    <w:rsid w:val="00782EB8"/>
    <w:rsid w:val="00786CBB"/>
    <w:rsid w:val="007A1FD4"/>
    <w:rsid w:val="007B35A1"/>
    <w:rsid w:val="007B729C"/>
    <w:rsid w:val="007B7B23"/>
    <w:rsid w:val="007C0609"/>
    <w:rsid w:val="007C2F0F"/>
    <w:rsid w:val="007D07E8"/>
    <w:rsid w:val="007D0A6E"/>
    <w:rsid w:val="007D660E"/>
    <w:rsid w:val="007D6CB5"/>
    <w:rsid w:val="007F2AF6"/>
    <w:rsid w:val="007F2DD5"/>
    <w:rsid w:val="007F54D3"/>
    <w:rsid w:val="007F63E1"/>
    <w:rsid w:val="00802FA2"/>
    <w:rsid w:val="00804172"/>
    <w:rsid w:val="008043F5"/>
    <w:rsid w:val="00805376"/>
    <w:rsid w:val="00807BEE"/>
    <w:rsid w:val="008306C9"/>
    <w:rsid w:val="00832A62"/>
    <w:rsid w:val="008355C9"/>
    <w:rsid w:val="00844301"/>
    <w:rsid w:val="008458E2"/>
    <w:rsid w:val="0084626B"/>
    <w:rsid w:val="00847DD6"/>
    <w:rsid w:val="008547EF"/>
    <w:rsid w:val="008559DC"/>
    <w:rsid w:val="00856EB8"/>
    <w:rsid w:val="008575AA"/>
    <w:rsid w:val="00861CCD"/>
    <w:rsid w:val="00863789"/>
    <w:rsid w:val="00864BBC"/>
    <w:rsid w:val="00866E17"/>
    <w:rsid w:val="00871326"/>
    <w:rsid w:val="00882325"/>
    <w:rsid w:val="008824A1"/>
    <w:rsid w:val="00893F00"/>
    <w:rsid w:val="00894604"/>
    <w:rsid w:val="00894652"/>
    <w:rsid w:val="008957C4"/>
    <w:rsid w:val="008976C5"/>
    <w:rsid w:val="008A1DED"/>
    <w:rsid w:val="008A23F1"/>
    <w:rsid w:val="008A267B"/>
    <w:rsid w:val="008A2C43"/>
    <w:rsid w:val="008A6161"/>
    <w:rsid w:val="008B2B47"/>
    <w:rsid w:val="008C03AD"/>
    <w:rsid w:val="008C0A6F"/>
    <w:rsid w:val="008C0E3B"/>
    <w:rsid w:val="008C4B88"/>
    <w:rsid w:val="008C5D61"/>
    <w:rsid w:val="008C7D81"/>
    <w:rsid w:val="008D1E92"/>
    <w:rsid w:val="008D6530"/>
    <w:rsid w:val="008D72BA"/>
    <w:rsid w:val="008E4FBC"/>
    <w:rsid w:val="008E5E0B"/>
    <w:rsid w:val="008E5E15"/>
    <w:rsid w:val="008F1B2D"/>
    <w:rsid w:val="008F7670"/>
    <w:rsid w:val="00906C4C"/>
    <w:rsid w:val="00915509"/>
    <w:rsid w:val="0092642D"/>
    <w:rsid w:val="00931DB2"/>
    <w:rsid w:val="00932637"/>
    <w:rsid w:val="00934E6A"/>
    <w:rsid w:val="00936401"/>
    <w:rsid w:val="00937356"/>
    <w:rsid w:val="00942066"/>
    <w:rsid w:val="00944833"/>
    <w:rsid w:val="00953031"/>
    <w:rsid w:val="009536DC"/>
    <w:rsid w:val="009630CE"/>
    <w:rsid w:val="009638EF"/>
    <w:rsid w:val="009652BD"/>
    <w:rsid w:val="009657FD"/>
    <w:rsid w:val="00967A82"/>
    <w:rsid w:val="00970F08"/>
    <w:rsid w:val="00971EAB"/>
    <w:rsid w:val="00976162"/>
    <w:rsid w:val="009928BA"/>
    <w:rsid w:val="009A0969"/>
    <w:rsid w:val="009A221A"/>
    <w:rsid w:val="009A37AF"/>
    <w:rsid w:val="009A574E"/>
    <w:rsid w:val="009B4FBC"/>
    <w:rsid w:val="009B5803"/>
    <w:rsid w:val="009B593E"/>
    <w:rsid w:val="009C1D99"/>
    <w:rsid w:val="009C4950"/>
    <w:rsid w:val="009C5312"/>
    <w:rsid w:val="009D560F"/>
    <w:rsid w:val="009D6123"/>
    <w:rsid w:val="009E05E3"/>
    <w:rsid w:val="009E49B4"/>
    <w:rsid w:val="009E64EB"/>
    <w:rsid w:val="009F4E39"/>
    <w:rsid w:val="00A00E51"/>
    <w:rsid w:val="00A0340A"/>
    <w:rsid w:val="00A16CB8"/>
    <w:rsid w:val="00A33010"/>
    <w:rsid w:val="00A41AEC"/>
    <w:rsid w:val="00A447B3"/>
    <w:rsid w:val="00A4796E"/>
    <w:rsid w:val="00A503F4"/>
    <w:rsid w:val="00A522B3"/>
    <w:rsid w:val="00A5516F"/>
    <w:rsid w:val="00A608BE"/>
    <w:rsid w:val="00A61548"/>
    <w:rsid w:val="00A624B5"/>
    <w:rsid w:val="00A6438B"/>
    <w:rsid w:val="00A64DE2"/>
    <w:rsid w:val="00A7171D"/>
    <w:rsid w:val="00A72E7F"/>
    <w:rsid w:val="00A73B18"/>
    <w:rsid w:val="00A7695D"/>
    <w:rsid w:val="00A82161"/>
    <w:rsid w:val="00A82A70"/>
    <w:rsid w:val="00A82F81"/>
    <w:rsid w:val="00A848B7"/>
    <w:rsid w:val="00A93FD1"/>
    <w:rsid w:val="00A96448"/>
    <w:rsid w:val="00AA0DA7"/>
    <w:rsid w:val="00AB0A2A"/>
    <w:rsid w:val="00AB2835"/>
    <w:rsid w:val="00AB5802"/>
    <w:rsid w:val="00AB73CC"/>
    <w:rsid w:val="00AC1CBB"/>
    <w:rsid w:val="00AC52DB"/>
    <w:rsid w:val="00AC5749"/>
    <w:rsid w:val="00AC634D"/>
    <w:rsid w:val="00AD2592"/>
    <w:rsid w:val="00AD6A1A"/>
    <w:rsid w:val="00AE0F6F"/>
    <w:rsid w:val="00AE23B1"/>
    <w:rsid w:val="00AF2A90"/>
    <w:rsid w:val="00AF2FB7"/>
    <w:rsid w:val="00B0479D"/>
    <w:rsid w:val="00B04858"/>
    <w:rsid w:val="00B13FCA"/>
    <w:rsid w:val="00B14C36"/>
    <w:rsid w:val="00B16D0F"/>
    <w:rsid w:val="00B1751A"/>
    <w:rsid w:val="00B2045B"/>
    <w:rsid w:val="00B2107F"/>
    <w:rsid w:val="00B23F7D"/>
    <w:rsid w:val="00B25105"/>
    <w:rsid w:val="00B25592"/>
    <w:rsid w:val="00B27EB2"/>
    <w:rsid w:val="00B31DF2"/>
    <w:rsid w:val="00B34F2B"/>
    <w:rsid w:val="00B355BA"/>
    <w:rsid w:val="00B359A6"/>
    <w:rsid w:val="00B371EA"/>
    <w:rsid w:val="00B45BA4"/>
    <w:rsid w:val="00B469CB"/>
    <w:rsid w:val="00B47BFA"/>
    <w:rsid w:val="00B50E69"/>
    <w:rsid w:val="00B55EB9"/>
    <w:rsid w:val="00B639C2"/>
    <w:rsid w:val="00B71B1A"/>
    <w:rsid w:val="00B73CF8"/>
    <w:rsid w:val="00B83255"/>
    <w:rsid w:val="00B84083"/>
    <w:rsid w:val="00B90996"/>
    <w:rsid w:val="00B92417"/>
    <w:rsid w:val="00B92B22"/>
    <w:rsid w:val="00B936CD"/>
    <w:rsid w:val="00B96A35"/>
    <w:rsid w:val="00BA2880"/>
    <w:rsid w:val="00BA7300"/>
    <w:rsid w:val="00BA7531"/>
    <w:rsid w:val="00BB19E8"/>
    <w:rsid w:val="00BC5A4F"/>
    <w:rsid w:val="00BD3F04"/>
    <w:rsid w:val="00BE6794"/>
    <w:rsid w:val="00BF22C4"/>
    <w:rsid w:val="00BF338A"/>
    <w:rsid w:val="00BF485A"/>
    <w:rsid w:val="00C01357"/>
    <w:rsid w:val="00C025DC"/>
    <w:rsid w:val="00C15877"/>
    <w:rsid w:val="00C215D8"/>
    <w:rsid w:val="00C21688"/>
    <w:rsid w:val="00C22BC6"/>
    <w:rsid w:val="00C2372E"/>
    <w:rsid w:val="00C24A65"/>
    <w:rsid w:val="00C25AAC"/>
    <w:rsid w:val="00C300A1"/>
    <w:rsid w:val="00C30FF9"/>
    <w:rsid w:val="00C322C7"/>
    <w:rsid w:val="00C336EB"/>
    <w:rsid w:val="00C43C4B"/>
    <w:rsid w:val="00C47206"/>
    <w:rsid w:val="00C50EB4"/>
    <w:rsid w:val="00C5203F"/>
    <w:rsid w:val="00C52496"/>
    <w:rsid w:val="00C526DB"/>
    <w:rsid w:val="00C55390"/>
    <w:rsid w:val="00C60113"/>
    <w:rsid w:val="00C624AD"/>
    <w:rsid w:val="00C62B6A"/>
    <w:rsid w:val="00C64139"/>
    <w:rsid w:val="00C6465B"/>
    <w:rsid w:val="00C64672"/>
    <w:rsid w:val="00C66D45"/>
    <w:rsid w:val="00C71C91"/>
    <w:rsid w:val="00C82011"/>
    <w:rsid w:val="00CA5FA0"/>
    <w:rsid w:val="00CB053E"/>
    <w:rsid w:val="00CB7780"/>
    <w:rsid w:val="00CC2940"/>
    <w:rsid w:val="00CC71FA"/>
    <w:rsid w:val="00CD402E"/>
    <w:rsid w:val="00CE15B1"/>
    <w:rsid w:val="00CE27AF"/>
    <w:rsid w:val="00CE401B"/>
    <w:rsid w:val="00CF5643"/>
    <w:rsid w:val="00D04AD9"/>
    <w:rsid w:val="00D04FB3"/>
    <w:rsid w:val="00D11CE2"/>
    <w:rsid w:val="00D14DFC"/>
    <w:rsid w:val="00D23F48"/>
    <w:rsid w:val="00D26941"/>
    <w:rsid w:val="00D31FCB"/>
    <w:rsid w:val="00D353B1"/>
    <w:rsid w:val="00D36FDD"/>
    <w:rsid w:val="00D44E74"/>
    <w:rsid w:val="00D51FA9"/>
    <w:rsid w:val="00D52752"/>
    <w:rsid w:val="00D52803"/>
    <w:rsid w:val="00D6192D"/>
    <w:rsid w:val="00D64AD3"/>
    <w:rsid w:val="00D66728"/>
    <w:rsid w:val="00D67A38"/>
    <w:rsid w:val="00D7166B"/>
    <w:rsid w:val="00D77F48"/>
    <w:rsid w:val="00D80489"/>
    <w:rsid w:val="00D80896"/>
    <w:rsid w:val="00D81836"/>
    <w:rsid w:val="00D81E1E"/>
    <w:rsid w:val="00D82B50"/>
    <w:rsid w:val="00D86208"/>
    <w:rsid w:val="00D863F8"/>
    <w:rsid w:val="00D904A9"/>
    <w:rsid w:val="00D908D6"/>
    <w:rsid w:val="00D91111"/>
    <w:rsid w:val="00D9729E"/>
    <w:rsid w:val="00DA19D0"/>
    <w:rsid w:val="00DA2A89"/>
    <w:rsid w:val="00DA4159"/>
    <w:rsid w:val="00DA4FDC"/>
    <w:rsid w:val="00DA6ACA"/>
    <w:rsid w:val="00DB107C"/>
    <w:rsid w:val="00DB23AB"/>
    <w:rsid w:val="00DB6CB9"/>
    <w:rsid w:val="00DC5E8B"/>
    <w:rsid w:val="00DD694B"/>
    <w:rsid w:val="00DE05C3"/>
    <w:rsid w:val="00DE149F"/>
    <w:rsid w:val="00DE219D"/>
    <w:rsid w:val="00DE2CBD"/>
    <w:rsid w:val="00DE4881"/>
    <w:rsid w:val="00DE5A82"/>
    <w:rsid w:val="00DF3641"/>
    <w:rsid w:val="00DF6134"/>
    <w:rsid w:val="00DF7734"/>
    <w:rsid w:val="00E11057"/>
    <w:rsid w:val="00E1606B"/>
    <w:rsid w:val="00E336F5"/>
    <w:rsid w:val="00E35196"/>
    <w:rsid w:val="00E35C87"/>
    <w:rsid w:val="00E37F75"/>
    <w:rsid w:val="00E41E77"/>
    <w:rsid w:val="00E42B7B"/>
    <w:rsid w:val="00E507C6"/>
    <w:rsid w:val="00E51D78"/>
    <w:rsid w:val="00E54609"/>
    <w:rsid w:val="00E547FB"/>
    <w:rsid w:val="00E56BCB"/>
    <w:rsid w:val="00E62CAC"/>
    <w:rsid w:val="00E64C6B"/>
    <w:rsid w:val="00E672CB"/>
    <w:rsid w:val="00E71C4B"/>
    <w:rsid w:val="00E752E5"/>
    <w:rsid w:val="00E764FC"/>
    <w:rsid w:val="00E822E6"/>
    <w:rsid w:val="00E83C50"/>
    <w:rsid w:val="00E85B4D"/>
    <w:rsid w:val="00E924FF"/>
    <w:rsid w:val="00E93DB0"/>
    <w:rsid w:val="00EA33BB"/>
    <w:rsid w:val="00EA41FB"/>
    <w:rsid w:val="00EB57E5"/>
    <w:rsid w:val="00EC2232"/>
    <w:rsid w:val="00EC334F"/>
    <w:rsid w:val="00EC64BD"/>
    <w:rsid w:val="00EC6618"/>
    <w:rsid w:val="00EC6A19"/>
    <w:rsid w:val="00EC7E19"/>
    <w:rsid w:val="00EE5AA8"/>
    <w:rsid w:val="00EE7D38"/>
    <w:rsid w:val="00EF364F"/>
    <w:rsid w:val="00EF7893"/>
    <w:rsid w:val="00F07E69"/>
    <w:rsid w:val="00F11209"/>
    <w:rsid w:val="00F14872"/>
    <w:rsid w:val="00F15F99"/>
    <w:rsid w:val="00F225C1"/>
    <w:rsid w:val="00F24633"/>
    <w:rsid w:val="00F265AC"/>
    <w:rsid w:val="00F2718C"/>
    <w:rsid w:val="00F30D7E"/>
    <w:rsid w:val="00F3698B"/>
    <w:rsid w:val="00F3794E"/>
    <w:rsid w:val="00F43907"/>
    <w:rsid w:val="00F4567F"/>
    <w:rsid w:val="00F45763"/>
    <w:rsid w:val="00F45D2C"/>
    <w:rsid w:val="00F543FB"/>
    <w:rsid w:val="00F60DE5"/>
    <w:rsid w:val="00F61B41"/>
    <w:rsid w:val="00F63A28"/>
    <w:rsid w:val="00F66441"/>
    <w:rsid w:val="00F70AA3"/>
    <w:rsid w:val="00F77D65"/>
    <w:rsid w:val="00F978E2"/>
    <w:rsid w:val="00FB1CA1"/>
    <w:rsid w:val="00FB2932"/>
    <w:rsid w:val="00FC11D9"/>
    <w:rsid w:val="00FC2306"/>
    <w:rsid w:val="00FC3355"/>
    <w:rsid w:val="00FC666E"/>
    <w:rsid w:val="00FC7079"/>
    <w:rsid w:val="00FD147D"/>
    <w:rsid w:val="00FD1E02"/>
    <w:rsid w:val="00FD1E32"/>
    <w:rsid w:val="00FD289F"/>
    <w:rsid w:val="00FE28FB"/>
    <w:rsid w:val="00FE3C85"/>
    <w:rsid w:val="00FE4BCB"/>
    <w:rsid w:val="00FE5332"/>
    <w:rsid w:val="00FE5D4D"/>
    <w:rsid w:val="00FF0DE0"/>
    <w:rsid w:val="00FF2927"/>
    <w:rsid w:val="00FF3B78"/>
    <w:rsid w:val="00FF6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318D16"/>
  <w15:docId w15:val="{7C36663F-8C48-46A8-9CED-C68E406FB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3AB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63B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43C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53C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05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05C3"/>
  </w:style>
  <w:style w:type="paragraph" w:styleId="Stopka">
    <w:name w:val="footer"/>
    <w:basedOn w:val="Normalny"/>
    <w:link w:val="StopkaZnak"/>
    <w:uiPriority w:val="99"/>
    <w:unhideWhenUsed/>
    <w:rsid w:val="00DE05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05C3"/>
  </w:style>
  <w:style w:type="paragraph" w:styleId="Tekstdymka">
    <w:name w:val="Balloon Text"/>
    <w:basedOn w:val="Normalny"/>
    <w:link w:val="TekstdymkaZnak"/>
    <w:uiPriority w:val="99"/>
    <w:semiHidden/>
    <w:unhideWhenUsed/>
    <w:rsid w:val="00DE05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5C3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35403E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semiHidden/>
    <w:rsid w:val="00153C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3C5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Akapit z listą5,1.Nagłówek,CW_Lista,wypunktowanie,Preambuła,Bulleted list,Akapit z listą BS,Odstavec,Kolorowa lista — akcent 11,2 heading,A_wyliczenie,K-P_odwolanie,maz_wyliczenie,opis dzialania"/>
    <w:basedOn w:val="Normalny"/>
    <w:link w:val="AkapitzlistZnak"/>
    <w:uiPriority w:val="34"/>
    <w:qFormat/>
    <w:rsid w:val="00153C53"/>
    <w:pPr>
      <w:ind w:left="720"/>
      <w:contextualSpacing/>
    </w:pPr>
    <w:rPr>
      <w:rFonts w:cs="Times New Roman"/>
    </w:rPr>
  </w:style>
  <w:style w:type="paragraph" w:styleId="Tytu">
    <w:name w:val="Title"/>
    <w:basedOn w:val="Normalny"/>
    <w:link w:val="TytuZnak"/>
    <w:qFormat/>
    <w:rsid w:val="00153C53"/>
    <w:pPr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153C5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153C5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rsid w:val="00153C5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153C53"/>
    <w:pPr>
      <w:suppressAutoHyphens/>
      <w:spacing w:after="240"/>
      <w:ind w:firstLine="1440"/>
    </w:pPr>
    <w:rPr>
      <w:rFonts w:ascii="Times New Roman" w:eastAsia="Times New Roman" w:hAnsi="Times New Roman" w:cs="Times New Roman"/>
      <w:sz w:val="24"/>
      <w:lang w:val="en-US" w:eastAsia="ar-SA"/>
    </w:rPr>
  </w:style>
  <w:style w:type="table" w:styleId="Tabela-Siatka">
    <w:name w:val="Table Grid"/>
    <w:basedOn w:val="Standardowy"/>
    <w:uiPriority w:val="59"/>
    <w:rsid w:val="00142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1326"/>
    <w:rPr>
      <w:b/>
      <w:bCs/>
      <w:i w:val="0"/>
      <w:iCs w:val="0"/>
    </w:rPr>
  </w:style>
  <w:style w:type="character" w:customStyle="1" w:styleId="Nagwek1Znak">
    <w:name w:val="Nagłówek 1 Znak"/>
    <w:basedOn w:val="Domylnaczcionkaakapitu"/>
    <w:link w:val="Nagwek1"/>
    <w:uiPriority w:val="9"/>
    <w:rsid w:val="003D63B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5969CB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qFormat/>
    <w:rsid w:val="005969C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qFormat/>
    <w:rsid w:val="005969CB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C562E"/>
    <w:rPr>
      <w:color w:val="808080"/>
    </w:rPr>
  </w:style>
  <w:style w:type="character" w:customStyle="1" w:styleId="AkapitzlistZnak">
    <w:name w:val="Akapit z listą Znak"/>
    <w:aliases w:val="L1 Znak,Numerowanie Znak,List Paragraph Znak,Akapit z listą5 Znak,1.Nagłówek Znak,CW_Lista Znak,wypunktowanie Znak,Preambuła Znak,Bulleted list Znak,Akapit z listą BS Znak,Odstavec Znak,Kolorowa lista — akcent 11 Znak,2 heading Znak"/>
    <w:basedOn w:val="Domylnaczcionkaakapitu"/>
    <w:link w:val="Akapitzlist"/>
    <w:uiPriority w:val="34"/>
    <w:qFormat/>
    <w:locked/>
    <w:rsid w:val="00671BB7"/>
    <w:rPr>
      <w:rFonts w:ascii="Calibri" w:eastAsia="Calibri" w:hAnsi="Calibri" w:cs="Times New Roman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5965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Times New Roman"/>
      <w:color w:val="000000"/>
      <w:lang w:val="en-GB" w:eastAsia="en-GB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965F3"/>
    <w:rPr>
      <w:rFonts w:ascii="Courier New" w:eastAsia="Calibri" w:hAnsi="Courier New" w:cs="Times New Roman"/>
      <w:color w:val="000000"/>
      <w:sz w:val="20"/>
      <w:szCs w:val="20"/>
      <w:lang w:val="en-GB" w:eastAsia="en-GB"/>
    </w:rPr>
  </w:style>
  <w:style w:type="paragraph" w:customStyle="1" w:styleId="TableParagraph">
    <w:name w:val="Table Paragraph"/>
    <w:basedOn w:val="Normalny"/>
    <w:uiPriority w:val="1"/>
    <w:qFormat/>
    <w:rsid w:val="009A37AF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bidi="pl-PL"/>
    </w:rPr>
  </w:style>
  <w:style w:type="paragraph" w:styleId="NormalnyWeb">
    <w:name w:val="Normal (Web)"/>
    <w:basedOn w:val="Normalny"/>
    <w:uiPriority w:val="99"/>
    <w:semiHidden/>
    <w:unhideWhenUsed/>
    <w:rsid w:val="004C3D6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wartotabeli">
    <w:name w:val="Zawartość tabeli"/>
    <w:basedOn w:val="Normalny"/>
    <w:rsid w:val="00EC64BD"/>
    <w:pPr>
      <w:widowControl w:val="0"/>
      <w:suppressLineNumbers/>
      <w:suppressAutoHyphens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Bezodstpw">
    <w:name w:val="No Spacing"/>
    <w:link w:val="BezodstpwZnak"/>
    <w:uiPriority w:val="99"/>
    <w:qFormat/>
    <w:rsid w:val="00A0340A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43C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E37F75"/>
    <w:rPr>
      <w:rFonts w:ascii="Calibri" w:eastAsia="Calibri" w:hAnsi="Calibri" w:cs="Arial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B0339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B03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0B0339"/>
    <w:rPr>
      <w:rFonts w:ascii="Courier New" w:eastAsia="Times New Roman" w:hAnsi="Courier New" w:cs="Times New Roman"/>
      <w:b/>
      <w:sz w:val="24"/>
    </w:rPr>
  </w:style>
  <w:style w:type="table" w:customStyle="1" w:styleId="Tabela-Siatka1">
    <w:name w:val="Tabela - Siatka1"/>
    <w:basedOn w:val="Standardowy"/>
    <w:next w:val="Tabela-Siatka"/>
    <w:rsid w:val="001C1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1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6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2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70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82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7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5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DC7F7-4450-45E5-90B3-91994A772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10</Pages>
  <Words>1892</Words>
  <Characters>11357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Zapała</dc:creator>
  <cp:lastModifiedBy>Dorota Jędrocha</cp:lastModifiedBy>
  <cp:revision>61</cp:revision>
  <cp:lastPrinted>2021-03-17T09:06:00Z</cp:lastPrinted>
  <dcterms:created xsi:type="dcterms:W3CDTF">2022-05-23T11:29:00Z</dcterms:created>
  <dcterms:modified xsi:type="dcterms:W3CDTF">2026-01-26T11:24:00Z</dcterms:modified>
</cp:coreProperties>
</file>